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2C3EBEAE"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A72C25">
        <w:rPr>
          <w:rFonts w:ascii="Arial" w:hAnsi="Arial" w:cs="Arial"/>
          <w:b w:val="0"/>
          <w:i/>
          <w:noProof/>
          <w:sz w:val="20"/>
        </w:rPr>
        <w:t>9</w:t>
      </w:r>
      <w:r w:rsidR="00A72C25"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48130A7F"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w:t>
      </w:r>
      <w:r w:rsidR="00952C7F">
        <w:rPr>
          <w:rFonts w:ascii="Arial" w:hAnsi="Arial" w:cs="Arial"/>
          <w:sz w:val="20"/>
          <w:szCs w:val="20"/>
        </w:rPr>
        <w:t>n</w:t>
      </w:r>
      <w:r w:rsidRPr="002A4AA8">
        <w:rPr>
          <w:rFonts w:ascii="Arial" w:hAnsi="Arial" w:cs="Arial"/>
          <w:sz w:val="20"/>
          <w:szCs w:val="20"/>
        </w:rPr>
        <w:t xml:space="preserve">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72B34128"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 xml:space="preserve">z </w:t>
      </w:r>
      <w:proofErr w:type="spellStart"/>
      <w:r w:rsidR="00F82F10" w:rsidRPr="00F82F10">
        <w:rPr>
          <w:rFonts w:ascii="Arial" w:hAnsi="Arial" w:cs="Arial"/>
          <w:sz w:val="20"/>
          <w:szCs w:val="20"/>
        </w:rPr>
        <w:t>późn</w:t>
      </w:r>
      <w:proofErr w:type="spellEnd"/>
      <w:r w:rsidR="00F82F10" w:rsidRPr="00F82F10">
        <w:rPr>
          <w:rFonts w:ascii="Arial" w:hAnsi="Arial" w:cs="Arial"/>
          <w:sz w:val="20"/>
          <w:szCs w:val="20"/>
        </w:rPr>
        <w:t>. zm.</w:t>
      </w:r>
      <w:r w:rsidR="003E01E9">
        <w:rPr>
          <w:rFonts w:ascii="Arial" w:hAnsi="Arial" w:cs="Arial"/>
          <w:sz w:val="20"/>
          <w:szCs w:val="20"/>
        </w:rPr>
        <w:t>)</w:t>
      </w:r>
      <w:r w:rsidRPr="00862FB8">
        <w:rPr>
          <w:rFonts w:ascii="Arial" w:hAnsi="Arial" w:cs="Arial"/>
          <w:sz w:val="20"/>
          <w:szCs w:val="20"/>
        </w:rPr>
        <w:t>, zwane dalej rozporządzeniem 2021/1060</w:t>
      </w:r>
      <w:bookmarkEnd w:id="1"/>
      <w:r w:rsidR="007B1B6F">
        <w:rPr>
          <w:rFonts w:ascii="Arial" w:hAnsi="Arial" w:cs="Arial"/>
          <w:sz w:val="20"/>
          <w:szCs w:val="20"/>
        </w:rPr>
        <w:t xml:space="preserve"> </w:t>
      </w:r>
    </w:p>
    <w:p w14:paraId="4D8221F0" w14:textId="4A6C131E"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 xml:space="preserve">231, str. 21, z </w:t>
      </w:r>
      <w:proofErr w:type="spellStart"/>
      <w:r w:rsidRPr="007B1B6F">
        <w:rPr>
          <w:rFonts w:ascii="Arial" w:hAnsi="Arial" w:cs="Arial"/>
          <w:sz w:val="20"/>
          <w:szCs w:val="20"/>
        </w:rPr>
        <w:t>późn</w:t>
      </w:r>
      <w:proofErr w:type="spellEnd"/>
      <w:r w:rsidRPr="007B1B6F">
        <w:rPr>
          <w:rFonts w:ascii="Arial" w:hAnsi="Arial" w:cs="Arial"/>
          <w:sz w:val="20"/>
          <w:szCs w:val="20"/>
        </w:rPr>
        <w:t>. zm.)</w:t>
      </w:r>
      <w:r>
        <w:rPr>
          <w:rFonts w:ascii="Arial" w:hAnsi="Arial" w:cs="Arial"/>
          <w:sz w:val="20"/>
          <w:szCs w:val="20"/>
        </w:rPr>
        <w:t xml:space="preserve"> </w:t>
      </w:r>
    </w:p>
    <w:p w14:paraId="145CCF27" w14:textId="77777777"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4783D246"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2726AFB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w:t>
      </w:r>
      <w:proofErr w:type="spellStart"/>
      <w:r w:rsidR="005F7144" w:rsidRPr="002A4AA8">
        <w:rPr>
          <w:rFonts w:ascii="Arial" w:hAnsi="Arial" w:cs="Arial"/>
          <w:sz w:val="20"/>
          <w:szCs w:val="20"/>
        </w:rPr>
        <w:t>późn</w:t>
      </w:r>
      <w:proofErr w:type="spellEnd"/>
      <w:r w:rsidR="005F7144" w:rsidRPr="002A4AA8">
        <w:rPr>
          <w:rFonts w:ascii="Arial" w:hAnsi="Arial" w:cs="Arial"/>
          <w:sz w:val="20"/>
          <w:szCs w:val="20"/>
        </w:rPr>
        <w:t>. zm.</w:t>
      </w:r>
      <w:r w:rsidRPr="002A4AA8">
        <w:rPr>
          <w:rFonts w:ascii="Arial" w:hAnsi="Arial" w:cs="Arial"/>
          <w:sz w:val="20"/>
          <w:szCs w:val="20"/>
        </w:rPr>
        <w:t>);</w:t>
      </w:r>
    </w:p>
    <w:p w14:paraId="12306CC8" w14:textId="6A901A02"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66C9F1F2" w14:textId="5EAA14F9"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w:t>
      </w:r>
      <w:proofErr w:type="spellStart"/>
      <w:r w:rsidR="00647938">
        <w:rPr>
          <w:rFonts w:ascii="Arial" w:hAnsi="Arial" w:cs="Arial"/>
          <w:sz w:val="20"/>
          <w:szCs w:val="20"/>
        </w:rPr>
        <w:t>pó</w:t>
      </w:r>
      <w:r w:rsidR="00FF0F6D">
        <w:rPr>
          <w:rFonts w:ascii="Arial" w:hAnsi="Arial" w:cs="Arial"/>
          <w:sz w:val="20"/>
          <w:szCs w:val="20"/>
        </w:rPr>
        <w:t>ź</w:t>
      </w:r>
      <w:r w:rsidR="00647938">
        <w:rPr>
          <w:rFonts w:ascii="Arial" w:hAnsi="Arial" w:cs="Arial"/>
          <w:sz w:val="20"/>
          <w:szCs w:val="20"/>
        </w:rPr>
        <w:t>n</w:t>
      </w:r>
      <w:proofErr w:type="spellEnd"/>
      <w:r w:rsidR="00647938">
        <w:rPr>
          <w:rFonts w:ascii="Arial" w:hAnsi="Arial" w:cs="Arial"/>
          <w:sz w:val="20"/>
          <w:szCs w:val="20"/>
        </w:rPr>
        <w:t xml:space="preserve">. </w:t>
      </w:r>
      <w:r w:rsidR="006805FC">
        <w:rPr>
          <w:rFonts w:ascii="Arial" w:hAnsi="Arial" w:cs="Arial"/>
          <w:sz w:val="20"/>
          <w:szCs w:val="20"/>
        </w:rPr>
        <w:t>zm</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6423193E" w14:textId="6602519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318C5ED4"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4231113A" w14:textId="33F5C777"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 xml:space="preserve">3 </w:t>
      </w:r>
      <w:r w:rsidR="00EA00EE" w:rsidRPr="006B005D">
        <w:rPr>
          <w:rFonts w:ascii="Arial" w:hAnsi="Arial" w:cs="Arial"/>
          <w:sz w:val="20"/>
          <w:szCs w:val="20"/>
        </w:rPr>
        <w:t>r</w:t>
      </w:r>
      <w:r w:rsidR="006B005D" w:rsidRPr="006B005D">
        <w:rPr>
          <w:rFonts w:ascii="Arial" w:hAnsi="Arial" w:cs="Arial"/>
          <w:sz w:val="20"/>
          <w:szCs w:val="20"/>
        </w:rPr>
        <w:t xml:space="preserve">. poz. </w:t>
      </w:r>
      <w:r w:rsidR="00EA00EE">
        <w:rPr>
          <w:rFonts w:ascii="Arial" w:hAnsi="Arial" w:cs="Arial"/>
          <w:sz w:val="20"/>
          <w:szCs w:val="20"/>
        </w:rPr>
        <w:t>1605</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6F6EA7DF" w14:textId="6A18126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032B12FF"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6847337" w14:textId="2611076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4244CFC3" w14:textId="3885CD15"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 xml:space="preserve">Dz. Urz. UE L 119 z 2016 r., str. 1 z </w:t>
      </w:r>
      <w:proofErr w:type="spellStart"/>
      <w:r w:rsidR="00A11255" w:rsidRPr="002A4AA8">
        <w:rPr>
          <w:rFonts w:ascii="Arial" w:hAnsi="Arial" w:cs="Arial"/>
          <w:sz w:val="20"/>
          <w:szCs w:val="20"/>
        </w:rPr>
        <w:t>późn</w:t>
      </w:r>
      <w:proofErr w:type="spellEnd"/>
      <w:r w:rsidR="00A11255" w:rsidRPr="002A4AA8">
        <w:rPr>
          <w:rFonts w:ascii="Arial" w:hAnsi="Arial" w:cs="Arial"/>
          <w:sz w:val="20"/>
          <w:szCs w:val="20"/>
        </w:rPr>
        <w:t>. zm.</w:t>
      </w:r>
      <w:r w:rsidRPr="002A4AA8">
        <w:rPr>
          <w:rFonts w:ascii="Arial" w:hAnsi="Arial" w:cs="Arial"/>
          <w:sz w:val="20"/>
          <w:szCs w:val="20"/>
        </w:rPr>
        <w:t>);</w:t>
      </w:r>
    </w:p>
    <w:p w14:paraId="1635A962"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w:t>
      </w:r>
      <w:proofErr w:type="spellStart"/>
      <w:r w:rsidR="00095756">
        <w:rPr>
          <w:rFonts w:ascii="Arial" w:hAnsi="Arial" w:cs="Arial"/>
          <w:sz w:val="20"/>
          <w:szCs w:val="20"/>
        </w:rPr>
        <w:t>późn</w:t>
      </w:r>
      <w:proofErr w:type="spellEnd"/>
      <w:r w:rsidR="00095756">
        <w:rPr>
          <w:rFonts w:ascii="Arial" w:hAnsi="Arial" w:cs="Arial"/>
          <w:sz w:val="20"/>
          <w:szCs w:val="20"/>
        </w:rPr>
        <w:t xml:space="preserve">.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23AFCB60" w14:textId="77777777" w:rsidR="009D490C" w:rsidRDefault="009D490C"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1FB1DC47"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8"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 xml:space="preserve">1781 z </w:t>
      </w:r>
      <w:proofErr w:type="spellStart"/>
      <w:r w:rsidR="00B94993">
        <w:rPr>
          <w:rFonts w:ascii="Arial" w:hAnsi="Arial" w:cs="Arial"/>
          <w:sz w:val="20"/>
          <w:szCs w:val="20"/>
        </w:rPr>
        <w:t>późn</w:t>
      </w:r>
      <w:proofErr w:type="spellEnd"/>
      <w:r w:rsidR="00B94993">
        <w:rPr>
          <w:rFonts w:ascii="Arial" w:hAnsi="Arial" w:cs="Arial"/>
          <w:sz w:val="20"/>
          <w:szCs w:val="20"/>
        </w:rPr>
        <w:t>. zm.</w:t>
      </w:r>
      <w:r w:rsidR="00601B89" w:rsidRPr="00095756">
        <w:rPr>
          <w:rFonts w:ascii="Arial" w:hAnsi="Arial" w:cs="Arial"/>
          <w:sz w:val="20"/>
          <w:szCs w:val="20"/>
        </w:rPr>
        <w:t>);</w:t>
      </w:r>
    </w:p>
    <w:p w14:paraId="055C5D46" w14:textId="6EC6D940"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17167B" w:rsidRPr="00A54B77">
        <w:rPr>
          <w:rFonts w:ascii="Arial" w:hAnsi="Arial" w:cs="Arial"/>
          <w:sz w:val="20"/>
          <w:szCs w:val="20"/>
        </w:rPr>
        <w:t>202</w:t>
      </w:r>
      <w:r w:rsidR="0017167B">
        <w:rPr>
          <w:rFonts w:ascii="Arial" w:hAnsi="Arial" w:cs="Arial"/>
          <w:sz w:val="20"/>
          <w:szCs w:val="20"/>
        </w:rPr>
        <w:t xml:space="preserve">3 </w:t>
      </w:r>
      <w:r w:rsidR="0017167B" w:rsidRPr="00A54B77">
        <w:rPr>
          <w:rFonts w:ascii="Arial" w:hAnsi="Arial" w:cs="Arial"/>
          <w:sz w:val="20"/>
          <w:szCs w:val="20"/>
        </w:rPr>
        <w:t>r</w:t>
      </w:r>
      <w:r w:rsidR="00A54B77" w:rsidRPr="00A54B77">
        <w:rPr>
          <w:rFonts w:ascii="Arial" w:hAnsi="Arial" w:cs="Arial"/>
          <w:sz w:val="20"/>
          <w:szCs w:val="20"/>
        </w:rPr>
        <w:t xml:space="preserve">. poz. </w:t>
      </w:r>
      <w:r w:rsidR="0017167B">
        <w:rPr>
          <w:rFonts w:ascii="Arial" w:hAnsi="Arial" w:cs="Arial"/>
          <w:sz w:val="20"/>
          <w:szCs w:val="20"/>
        </w:rPr>
        <w:t>1605</w:t>
      </w:r>
      <w:r w:rsidR="0017167B" w:rsidRPr="00A54B77">
        <w:rPr>
          <w:rFonts w:ascii="Arial" w:hAnsi="Arial" w:cs="Arial"/>
          <w:sz w:val="20"/>
          <w:szCs w:val="20"/>
        </w:rPr>
        <w:t xml:space="preserve">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4372F2DD"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1"/>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2"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2"/>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BB5189">
        <w:rPr>
          <w:rFonts w:ascii="Arial" w:hAnsi="Arial" w:cs="Arial"/>
          <w:i/>
          <w:sz w:val="20"/>
          <w:szCs w:val="20"/>
        </w:rPr>
        <w:t>późn</w:t>
      </w:r>
      <w:proofErr w:type="spellEnd"/>
      <w:r w:rsidR="00B04252" w:rsidRPr="00BB5189">
        <w:rPr>
          <w:rFonts w:ascii="Arial" w:hAnsi="Arial" w:cs="Arial"/>
          <w:i/>
          <w:sz w:val="20"/>
          <w:szCs w:val="20"/>
        </w:rPr>
        <w:t>.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77777777" w:rsidR="00117C8D" w:rsidRPr="00903CED" w:rsidRDefault="00903CED" w:rsidP="0093709A">
      <w:pPr>
        <w:pStyle w:val="Akapitzlist"/>
        <w:numPr>
          <w:ilvl w:val="0"/>
          <w:numId w:val="26"/>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9"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7777777" w:rsidR="00884811" w:rsidRPr="00E467AA" w:rsidRDefault="00884811" w:rsidP="00596006">
      <w:pPr>
        <w:pStyle w:val="Akapitzlist"/>
        <w:numPr>
          <w:ilvl w:val="0"/>
          <w:numId w:val="26"/>
        </w:numPr>
        <w:jc w:val="both"/>
        <w:rPr>
          <w:rFonts w:ascii="Arial" w:hAnsi="Arial" w:cs="Arial"/>
          <w:sz w:val="20"/>
          <w:szCs w:val="20"/>
        </w:rPr>
      </w:pPr>
      <w:bookmarkStart w:id="20" w:name="_Hlk136332130"/>
      <w:bookmarkEnd w:id="19"/>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1" w:name="_Hlk136332138"/>
      <w:bookmarkEnd w:id="20"/>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1"/>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2"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2"/>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DC9662B"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3"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3"/>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xml:space="preserve">, chyba że z przyczyn technicznych nie jest to możliwe. W takim przypadku </w:t>
      </w:r>
      <w:r w:rsidRPr="002A4AA8">
        <w:rPr>
          <w:rFonts w:ascii="Arial" w:hAnsi="Arial" w:cs="Arial"/>
          <w:sz w:val="20"/>
          <w:szCs w:val="20"/>
        </w:rPr>
        <w:lastRenderedPageBreak/>
        <w:t>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5"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5"/>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6" w:name="_Hlk158210788"/>
      <w:r w:rsidRPr="001D5633">
        <w:rPr>
          <w:rFonts w:ascii="Arial" w:hAnsi="Arial" w:cs="Arial"/>
          <w:sz w:val="20"/>
          <w:szCs w:val="20"/>
        </w:rPr>
        <w:t>transferowego</w:t>
      </w:r>
      <w:bookmarkEnd w:id="26"/>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8"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8"/>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9"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9"/>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lastRenderedPageBreak/>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78840F00"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5A28D5" w:rsidRPr="000E5745">
        <w:rPr>
          <w:rFonts w:ascii="Arial" w:hAnsi="Arial" w:cs="Arial"/>
          <w:sz w:val="20"/>
          <w:szCs w:val="20"/>
        </w:rPr>
        <w:t>3</w:t>
      </w:r>
      <w:r w:rsidR="00F84429">
        <w:rPr>
          <w:rFonts w:ascii="Arial" w:hAnsi="Arial" w:cs="Arial"/>
          <w:sz w:val="20"/>
          <w:szCs w:val="20"/>
        </w:rPr>
        <w:t>7</w:t>
      </w:r>
      <w:r w:rsidR="005A28D5"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7D406291"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A5145" w:rsidRPr="000E5745">
        <w:rPr>
          <w:rFonts w:ascii="Arial" w:hAnsi="Arial" w:cs="Arial"/>
          <w:sz w:val="20"/>
          <w:szCs w:val="20"/>
        </w:rPr>
        <w:t>3</w:t>
      </w:r>
      <w:r w:rsidR="00F84429">
        <w:rPr>
          <w:rFonts w:ascii="Arial" w:hAnsi="Arial" w:cs="Arial"/>
          <w:sz w:val="20"/>
          <w:szCs w:val="20"/>
        </w:rPr>
        <w:t>7</w:t>
      </w:r>
      <w:r w:rsidR="001A5145"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3D6234C3" w14:textId="6A253C8E" w:rsidR="00EC4D25" w:rsidRDefault="00EC4D25" w:rsidP="00350F7A">
      <w:pPr>
        <w:spacing w:after="60"/>
        <w:jc w:val="both"/>
        <w:rPr>
          <w:rFonts w:ascii="Arial" w:hAnsi="Arial" w:cs="Arial"/>
          <w:sz w:val="20"/>
          <w:szCs w:val="20"/>
        </w:rPr>
      </w:pPr>
    </w:p>
    <w:p w14:paraId="31910D7F" w14:textId="24BF88EC" w:rsidR="006F6872" w:rsidRDefault="006F6872" w:rsidP="00350F7A">
      <w:pPr>
        <w:spacing w:after="60"/>
        <w:jc w:val="both"/>
        <w:rPr>
          <w:rFonts w:ascii="Arial" w:hAnsi="Arial" w:cs="Arial"/>
          <w:sz w:val="20"/>
          <w:szCs w:val="20"/>
        </w:rPr>
      </w:pPr>
    </w:p>
    <w:p w14:paraId="62F479A8" w14:textId="57EC1D83" w:rsidR="006F6872" w:rsidRDefault="006F6872" w:rsidP="00350F7A">
      <w:pPr>
        <w:spacing w:after="60"/>
        <w:jc w:val="both"/>
        <w:rPr>
          <w:rFonts w:ascii="Arial" w:hAnsi="Arial" w:cs="Arial"/>
          <w:sz w:val="20"/>
          <w:szCs w:val="20"/>
        </w:rPr>
      </w:pP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lastRenderedPageBreak/>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1"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1"/>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2"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2"/>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w:t>
      </w:r>
      <w:r w:rsidRPr="002A4AA8">
        <w:rPr>
          <w:rFonts w:ascii="Arial" w:hAnsi="Arial" w:cs="Arial"/>
          <w:sz w:val="20"/>
          <w:szCs w:val="20"/>
        </w:rPr>
        <w:lastRenderedPageBreak/>
        <w:t>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3"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3"/>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3594788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4" w:name="_Hlk133224415"/>
      <w:r w:rsidR="00B503A8">
        <w:rPr>
          <w:rFonts w:ascii="Arial" w:hAnsi="Arial" w:cs="Arial"/>
          <w:sz w:val="20"/>
          <w:szCs w:val="20"/>
        </w:rPr>
        <w:t>CST2021</w:t>
      </w:r>
      <w:bookmarkEnd w:id="34"/>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5"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5"/>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656926F6" w14:textId="77777777"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lastRenderedPageBreak/>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664540A4" w14:textId="77777777" w:rsidR="00A976A8" w:rsidRDefault="00A976A8" w:rsidP="00374482">
      <w:pPr>
        <w:spacing w:after="240"/>
        <w:jc w:val="center"/>
        <w:rPr>
          <w:rFonts w:ascii="Arial" w:hAnsi="Arial" w:cs="Arial"/>
          <w:sz w:val="20"/>
          <w:szCs w:val="20"/>
        </w:rPr>
      </w:pP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6"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6"/>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2637C37" w14:textId="777777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lastRenderedPageBreak/>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D87DCCA"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17167B" w:rsidRPr="00F32C99">
        <w:rPr>
          <w:rFonts w:ascii="Arial" w:eastAsiaTheme="minorHAnsi" w:hAnsi="Arial" w:cs="Arial"/>
          <w:sz w:val="20"/>
          <w:szCs w:val="20"/>
        </w:rPr>
        <w:t>202</w:t>
      </w:r>
      <w:r w:rsidR="0017167B">
        <w:rPr>
          <w:rFonts w:ascii="Arial" w:eastAsiaTheme="minorHAnsi" w:hAnsi="Arial" w:cs="Arial"/>
          <w:sz w:val="20"/>
          <w:szCs w:val="20"/>
        </w:rPr>
        <w:t>3</w:t>
      </w:r>
      <w:r w:rsidR="0017167B"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17167B">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 xml:space="preserve">z </w:t>
      </w:r>
      <w:proofErr w:type="spellStart"/>
      <w:r w:rsidRPr="00F32C99">
        <w:rPr>
          <w:rFonts w:ascii="Arial" w:eastAsiaTheme="minorHAnsi" w:hAnsi="Arial" w:cs="Arial"/>
          <w:sz w:val="20"/>
          <w:szCs w:val="20"/>
        </w:rPr>
        <w:t>późn</w:t>
      </w:r>
      <w:proofErr w:type="spellEnd"/>
      <w:r w:rsidRPr="00F32C99">
        <w:rPr>
          <w:rFonts w:ascii="Arial" w:eastAsiaTheme="minorHAnsi" w:hAnsi="Arial" w:cs="Arial"/>
          <w:sz w:val="20"/>
          <w:szCs w:val="20"/>
        </w:rPr>
        <w:t>.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38"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38"/>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39"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9"/>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t>
      </w:r>
      <w:r w:rsidR="00347B35" w:rsidRPr="000570E5">
        <w:rPr>
          <w:rFonts w:ascii="Arial" w:hAnsi="Arial" w:cs="Arial"/>
          <w:sz w:val="20"/>
          <w:szCs w:val="20"/>
        </w:rPr>
        <w:lastRenderedPageBreak/>
        <w:t>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77777777"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lastRenderedPageBreak/>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20C36AA9"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713C42" w:rsidRPr="004B7DC8">
        <w:rPr>
          <w:rFonts w:ascii="Arial" w:eastAsia="Calibri" w:hAnsi="Arial" w:cs="Arial"/>
          <w:sz w:val="20"/>
          <w:szCs w:val="20"/>
        </w:rPr>
        <w:t>komunikacja@wzp.pl; rzecznik@wzp.pl; marszalek@wzp.pl</w:t>
      </w:r>
      <w:r w:rsidR="003D585F" w:rsidRPr="003D585F">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lastRenderedPageBreak/>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4B9B54D4"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713C42" w:rsidRPr="00713C42">
        <w:rPr>
          <w:rFonts w:ascii="Arial" w:eastAsia="Calibri" w:hAnsi="Arial" w:cs="Arial"/>
          <w:sz w:val="20"/>
          <w:szCs w:val="20"/>
          <w:lang w:bidi="pl-PL"/>
        </w:rPr>
        <w:t>komunikacja@wzp.pl; rzecznik@wzp.pl; marszalek@wzp.pl</w:t>
      </w:r>
      <w:r w:rsidRPr="004B04BC">
        <w:rPr>
          <w:rFonts w:ascii="Arial" w:eastAsia="Calibri" w:hAnsi="Arial" w:cs="Arial"/>
          <w:sz w:val="20"/>
          <w:szCs w:val="20"/>
          <w:lang w:bidi="pl-PL"/>
        </w:rPr>
        <w:t xml:space="preserve"> oraz na adres IP </w:t>
      </w:r>
      <w:r w:rsidR="00713C42" w:rsidRPr="00713C42">
        <w:rPr>
          <w:rFonts w:ascii="Arial" w:eastAsia="Calibri" w:hAnsi="Arial" w:cs="Arial"/>
          <w:sz w:val="20"/>
          <w:szCs w:val="20"/>
          <w:lang w:bidi="pl-PL"/>
        </w:rPr>
        <w:t>sekretariat@wup.pl</w:t>
      </w:r>
      <w:r w:rsidR="00713C42" w:rsidRPr="00713C42" w:rsidDel="00713C4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lastRenderedPageBreak/>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Dz. U. z 2022 r. poz. 2509).</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w:t>
      </w:r>
      <w:r w:rsidRPr="002A4AA8">
        <w:rPr>
          <w:rFonts w:ascii="Arial" w:hAnsi="Arial" w:cs="Arial"/>
          <w:sz w:val="20"/>
          <w:szCs w:val="20"/>
        </w:rPr>
        <w:lastRenderedPageBreak/>
        <w:t xml:space="preserve">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lastRenderedPageBreak/>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8B03254" w14:textId="77777777"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w:t>
      </w:r>
      <w:proofErr w:type="spellStart"/>
      <w:r>
        <w:rPr>
          <w:rFonts w:ascii="Arial" w:hAnsi="Arial" w:cs="Arial"/>
          <w:sz w:val="20"/>
          <w:szCs w:val="20"/>
        </w:rPr>
        <w:t>późn</w:t>
      </w:r>
      <w:proofErr w:type="spellEnd"/>
      <w:r>
        <w:rPr>
          <w:rFonts w:ascii="Arial" w:hAnsi="Arial" w:cs="Arial"/>
          <w:sz w:val="20"/>
          <w:szCs w:val="20"/>
        </w:rPr>
        <w:t xml:space="preserve">. zm.).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77777777" w:rsidR="00A3635E" w:rsidRDefault="00A3635E" w:rsidP="00780E37">
      <w:pPr>
        <w:spacing w:before="120" w:after="60" w:line="360" w:lineRule="auto"/>
        <w:jc w:val="center"/>
        <w:rPr>
          <w:rFonts w:ascii="Arial" w:hAnsi="Arial" w:cs="Arial"/>
          <w:sz w:val="20"/>
          <w:szCs w:val="20"/>
        </w:rPr>
      </w:pPr>
    </w:p>
    <w:p w14:paraId="040C87E5" w14:textId="5D86205D"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10D4B34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 xml:space="preserve">z </w:t>
      </w:r>
      <w:proofErr w:type="spellStart"/>
      <w:r w:rsidR="002B0495" w:rsidRPr="002B0495">
        <w:rPr>
          <w:rFonts w:ascii="Arial" w:hAnsi="Arial" w:cs="Arial"/>
          <w:sz w:val="20"/>
          <w:szCs w:val="20"/>
        </w:rPr>
        <w:t>późn</w:t>
      </w:r>
      <w:proofErr w:type="spellEnd"/>
      <w:r w:rsidR="002B0495" w:rsidRPr="002B0495">
        <w:rPr>
          <w:rFonts w:ascii="Arial" w:hAnsi="Arial" w:cs="Arial"/>
          <w:sz w:val="20"/>
          <w:szCs w:val="20"/>
        </w:rPr>
        <w:t>.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lastRenderedPageBreak/>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r>
      <w:r w:rsidRPr="002A4AA8">
        <w:rPr>
          <w:rFonts w:ascii="Arial" w:hAnsi="Arial" w:cs="Arial"/>
          <w:sz w:val="20"/>
          <w:szCs w:val="20"/>
        </w:rPr>
        <w:lastRenderedPageBreak/>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1607672" w14:textId="77777777" w:rsidR="00FC6DC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61B76943" w14:textId="1CBE0940" w:rsidR="00C46223" w:rsidRDefault="00ED7F68" w:rsidP="00FC6DCB">
      <w:pPr>
        <w:pStyle w:val="Akapitzlist"/>
        <w:numPr>
          <w:ilvl w:val="1"/>
          <w:numId w:val="22"/>
        </w:numPr>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w:t>
      </w:r>
      <w:r w:rsidR="00731E91">
        <w:rPr>
          <w:rFonts w:ascii="Arial" w:hAnsi="Arial" w:cs="Arial"/>
          <w:sz w:val="20"/>
          <w:szCs w:val="20"/>
        </w:rPr>
        <w:t>,</w:t>
      </w:r>
      <w:r>
        <w:rPr>
          <w:rFonts w:ascii="Arial" w:hAnsi="Arial" w:cs="Arial"/>
          <w:sz w:val="20"/>
          <w:szCs w:val="20"/>
        </w:rPr>
        <w:t xml:space="preserve"> </w:t>
      </w:r>
      <w:r w:rsidR="00C46223">
        <w:rPr>
          <w:rFonts w:ascii="Arial" w:hAnsi="Arial" w:cs="Arial"/>
          <w:sz w:val="20"/>
          <w:szCs w:val="20"/>
        </w:rPr>
        <w:t>w przypadku oświadczenia o rozwiązaniu umowy w trybie natychmiastowym</w:t>
      </w:r>
    </w:p>
    <w:p w14:paraId="0D4904E8" w14:textId="3F875642" w:rsidR="00A87FAB" w:rsidRDefault="004D50C5" w:rsidP="00696064">
      <w:pPr>
        <w:pStyle w:val="Akapitzlist"/>
        <w:numPr>
          <w:ilvl w:val="1"/>
          <w:numId w:val="22"/>
        </w:numPr>
        <w:jc w:val="both"/>
        <w:rPr>
          <w:rFonts w:ascii="Arial" w:hAnsi="Arial" w:cs="Arial"/>
          <w:sz w:val="20"/>
          <w:szCs w:val="20"/>
        </w:rPr>
      </w:pPr>
      <w:r>
        <w:rPr>
          <w:rFonts w:ascii="Arial" w:hAnsi="Arial" w:cs="Arial"/>
          <w:sz w:val="20"/>
          <w:szCs w:val="20"/>
        </w:rPr>
        <w:t xml:space="preserve">upływu okresu wypowiedzenia liczonego od dnia </w:t>
      </w:r>
      <w:r w:rsidR="00696064">
        <w:rPr>
          <w:rFonts w:ascii="Arial" w:hAnsi="Arial" w:cs="Arial"/>
          <w:sz w:val="20"/>
          <w:szCs w:val="20"/>
        </w:rPr>
        <w:t xml:space="preserve">następującego po dniu </w:t>
      </w:r>
      <w:r>
        <w:rPr>
          <w:rFonts w:ascii="Arial" w:hAnsi="Arial" w:cs="Arial"/>
          <w:sz w:val="20"/>
          <w:szCs w:val="20"/>
        </w:rPr>
        <w:t>doręczenia Beneficjentowi oświadczenia Instytucji Pośredniczącej</w:t>
      </w:r>
      <w:r w:rsidR="00C63A4D">
        <w:rPr>
          <w:rFonts w:ascii="Arial" w:hAnsi="Arial" w:cs="Arial"/>
          <w:sz w:val="20"/>
          <w:szCs w:val="20"/>
        </w:rPr>
        <w:t xml:space="preserve">, o którym mowa w zdaniu poprzednim w </w:t>
      </w:r>
      <w:r w:rsidR="00C63A4D">
        <w:rPr>
          <w:rFonts w:ascii="Arial" w:hAnsi="Arial" w:cs="Arial"/>
          <w:sz w:val="20"/>
          <w:szCs w:val="20"/>
        </w:rPr>
        <w:lastRenderedPageBreak/>
        <w:t>przypadku oświadczenia o rozwiązaniu umowy z zachowaniem 14 – dniowego okresu wypowiedzenia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5"/>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76256B84"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proofErr w:type="spellStart"/>
      <w:r w:rsidR="00140F1D">
        <w:rPr>
          <w:rFonts w:ascii="Arial" w:hAnsi="Arial" w:cs="Arial"/>
          <w:sz w:val="20"/>
          <w:szCs w:val="20"/>
        </w:rPr>
        <w:t>Umowy</w:t>
      </w:r>
      <w:r w:rsidR="00140F1D" w:rsidRPr="00140F1D">
        <w:rPr>
          <w:rFonts w:ascii="Arial" w:hAnsi="Arial" w:cs="Arial"/>
          <w:sz w:val="20"/>
          <w:szCs w:val="20"/>
        </w:rPr>
        <w:t>w</w:t>
      </w:r>
      <w:proofErr w:type="spellEnd"/>
      <w:r w:rsidR="00140F1D" w:rsidRPr="00140F1D">
        <w:rPr>
          <w:rFonts w:ascii="Arial" w:hAnsi="Arial" w:cs="Arial"/>
          <w:sz w:val="20"/>
          <w:szCs w:val="20"/>
        </w:rPr>
        <w:t xml:space="preserve"> formie papierowej i elektronicznej. Po dokonaniu ww. czynności Beneficjent zobowiązuje się przekazać do IP oświadczenie o usunięciu danych osobowych.</w:t>
      </w:r>
    </w:p>
    <w:p w14:paraId="7A660C83" w14:textId="77777777" w:rsidR="009D490C" w:rsidRPr="002A4AA8" w:rsidRDefault="009D490C" w:rsidP="00350F7A">
      <w:pPr>
        <w:spacing w:after="60"/>
        <w:jc w:val="center"/>
        <w:rPr>
          <w:rFonts w:ascii="Arial" w:hAnsi="Arial" w:cs="Arial"/>
          <w:sz w:val="20"/>
          <w:szCs w:val="20"/>
        </w:rPr>
      </w:pPr>
    </w:p>
    <w:p w14:paraId="37FAF9AC"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0AABE923"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6"/>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7"/>
      </w:r>
    </w:p>
    <w:p w14:paraId="0585690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38C772C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xml:space="preserve">. </w:t>
      </w:r>
      <w:proofErr w:type="spellStart"/>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4B9780FC"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1270</w:t>
      </w:r>
      <w:r w:rsidR="0017167B"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341D86AE"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 xml:space="preserve">3 </w:t>
      </w:r>
      <w:r w:rsidR="0017167B" w:rsidRPr="00E10568">
        <w:rPr>
          <w:rFonts w:ascii="Arial" w:hAnsi="Arial" w:cs="Arial"/>
          <w:sz w:val="20"/>
          <w:szCs w:val="20"/>
        </w:rPr>
        <w:t>r</w:t>
      </w:r>
      <w:r w:rsidR="00E10568" w:rsidRPr="00E10568">
        <w:rPr>
          <w:rFonts w:ascii="Arial" w:hAnsi="Arial" w:cs="Arial"/>
          <w:sz w:val="20"/>
          <w:szCs w:val="20"/>
        </w:rPr>
        <w:t xml:space="preserve">. poz. </w:t>
      </w:r>
      <w:r w:rsidR="0017167B">
        <w:rPr>
          <w:rFonts w:ascii="Arial" w:hAnsi="Arial" w:cs="Arial"/>
          <w:sz w:val="20"/>
          <w:szCs w:val="20"/>
        </w:rPr>
        <w:t>1605</w:t>
      </w:r>
      <w:r w:rsidR="0017167B"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2022 r. poz. 2782 z </w:t>
      </w:r>
      <w:proofErr w:type="spellStart"/>
      <w:r w:rsidRPr="00FF0F6D">
        <w:rPr>
          <w:rFonts w:ascii="Arial" w:eastAsiaTheme="minorHAnsi" w:hAnsi="Arial" w:cs="Arial"/>
          <w:sz w:val="20"/>
          <w:szCs w:val="20"/>
        </w:rPr>
        <w:t>pó</w:t>
      </w:r>
      <w:r>
        <w:rPr>
          <w:rFonts w:ascii="Arial" w:eastAsiaTheme="minorHAnsi" w:hAnsi="Arial" w:cs="Arial"/>
          <w:sz w:val="20"/>
          <w:szCs w:val="20"/>
        </w:rPr>
        <w:t>ź</w:t>
      </w:r>
      <w:r w:rsidRPr="00FF0F6D">
        <w:rPr>
          <w:rFonts w:ascii="Arial" w:eastAsiaTheme="minorHAnsi" w:hAnsi="Arial" w:cs="Arial"/>
          <w:sz w:val="20"/>
          <w:szCs w:val="20"/>
        </w:rPr>
        <w:t>n</w:t>
      </w:r>
      <w:proofErr w:type="spellEnd"/>
      <w:r w:rsidRPr="00FF0F6D">
        <w:rPr>
          <w:rFonts w:ascii="Arial" w:eastAsiaTheme="minorHAnsi" w:hAnsi="Arial" w:cs="Arial"/>
          <w:sz w:val="20"/>
          <w:szCs w:val="20"/>
        </w:rPr>
        <w:t xml:space="preserve">.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8"/>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3"/>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4"/>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5"/>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6"/>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7"/>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8"/>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9"/>
      </w:r>
      <w:r w:rsidR="008572B8" w:rsidRPr="008572B8">
        <w:rPr>
          <w:rStyle w:val="Odwoanieprzypisudolnego"/>
        </w:rPr>
        <w:t>,</w:t>
      </w:r>
      <w:r w:rsidRPr="002A4AA8">
        <w:rPr>
          <w:rStyle w:val="Odwoanieprzypisudolnego"/>
          <w:rFonts w:ascii="Arial" w:hAnsi="Arial" w:cs="Arial"/>
          <w:sz w:val="20"/>
          <w:szCs w:val="20"/>
        </w:rPr>
        <w:footnoteReference w:id="130"/>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1"/>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2"/>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3"/>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5"/>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43" w:name="_Hlk5344472"/>
      <w:bookmarkStart w:id="44"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4"/>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7"/>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8"/>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9"/>
            </w:r>
            <w:r w:rsidR="00C76C72" w:rsidRPr="000D316F">
              <w:rPr>
                <w:color w:val="000000"/>
              </w:rPr>
              <w:t>/RR</w:t>
            </w:r>
            <w:r w:rsidR="005F6A7D">
              <w:rPr>
                <w:rStyle w:val="Odwoanieprzypisudolnego"/>
                <w:color w:val="000000"/>
              </w:rPr>
              <w:footnoteReference w:id="140"/>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1"/>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2"/>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bookmarkEnd w:id="43"/>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47" w:name="RANGE!B6:H23"/>
            <w:r w:rsidRPr="00E505B6">
              <w:rPr>
                <w:rFonts w:ascii="Arial" w:hAnsi="Arial" w:cs="Arial"/>
                <w:bCs/>
                <w:sz w:val="14"/>
                <w:szCs w:val="14"/>
              </w:rPr>
              <w:t xml:space="preserve">transza (suma środków bieżących i majątkowych) </w:t>
            </w:r>
            <w:bookmarkEnd w:id="47"/>
            <w:r>
              <w:rPr>
                <w:rStyle w:val="Odwoanieprzypisudolnego"/>
                <w:rFonts w:ascii="Arial" w:hAnsi="Arial" w:cs="Arial"/>
                <w:bCs/>
                <w:sz w:val="14"/>
                <w:szCs w:val="14"/>
              </w:rPr>
              <w:footnoteReference w:id="144"/>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48"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6"/>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48"/>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3B738096" w14:textId="77777777" w:rsidR="007B1B10" w:rsidRPr="002A4AA8" w:rsidRDefault="007B1B10" w:rsidP="007B1B10">
      <w:pPr>
        <w:spacing w:after="60"/>
        <w:jc w:val="both"/>
        <w:rPr>
          <w:rFonts w:ascii="Arial" w:hAnsi="Arial" w:cs="Arial"/>
          <w:sz w:val="20"/>
          <w:szCs w:val="20"/>
        </w:rPr>
      </w:pPr>
    </w:p>
    <w:p w14:paraId="5918C3FF" w14:textId="77777777" w:rsidR="007B1B10" w:rsidRPr="002A4AA8" w:rsidRDefault="007B1B10" w:rsidP="007B1B10">
      <w:pPr>
        <w:spacing w:after="60"/>
        <w:jc w:val="both"/>
        <w:rPr>
          <w:rFonts w:ascii="Arial" w:hAnsi="Arial" w:cs="Arial"/>
          <w:sz w:val="20"/>
          <w:szCs w:val="20"/>
        </w:rPr>
      </w:pPr>
    </w:p>
    <w:p w14:paraId="2623EEBF" w14:textId="77777777" w:rsidR="007B1B10" w:rsidRPr="002A4AA8" w:rsidRDefault="007B1B10" w:rsidP="007B1B10">
      <w:pPr>
        <w:spacing w:after="60"/>
        <w:jc w:val="both"/>
        <w:rPr>
          <w:rFonts w:ascii="Arial" w:hAnsi="Arial" w:cs="Arial"/>
          <w:sz w:val="20"/>
          <w:szCs w:val="20"/>
        </w:rPr>
      </w:pPr>
    </w:p>
    <w:bookmarkEnd w:id="44"/>
    <w:p w14:paraId="4B8AD872" w14:textId="77777777" w:rsidR="007B1B10" w:rsidRDefault="007B1B10" w:rsidP="007B1B10">
      <w:pPr>
        <w:spacing w:after="60"/>
        <w:jc w:val="both"/>
        <w:rPr>
          <w:rFonts w:ascii="Arial" w:hAnsi="Arial" w:cs="Arial"/>
          <w:sz w:val="20"/>
          <w:szCs w:val="20"/>
        </w:rPr>
      </w:pPr>
    </w:p>
    <w:p w14:paraId="289E7D0F" w14:textId="77777777" w:rsidR="00BF1AC5" w:rsidRDefault="00BF1AC5" w:rsidP="007B1B10">
      <w:pPr>
        <w:spacing w:after="60"/>
        <w:jc w:val="both"/>
        <w:rPr>
          <w:rFonts w:ascii="Arial" w:hAnsi="Arial" w:cs="Arial"/>
          <w:sz w:val="20"/>
          <w:szCs w:val="20"/>
        </w:rPr>
      </w:pPr>
    </w:p>
    <w:p w14:paraId="633074A6" w14:textId="77777777" w:rsidR="00BF1AC5" w:rsidRDefault="00BF1AC5" w:rsidP="007B1B10">
      <w:pPr>
        <w:spacing w:after="60"/>
        <w:jc w:val="both"/>
        <w:rPr>
          <w:rFonts w:ascii="Arial" w:hAnsi="Arial" w:cs="Arial"/>
          <w:sz w:val="20"/>
          <w:szCs w:val="20"/>
        </w:rPr>
      </w:pPr>
    </w:p>
    <w:p w14:paraId="54F7FA17" w14:textId="77777777" w:rsidR="00BF1AC5" w:rsidRDefault="00BF1AC5" w:rsidP="007B1B10">
      <w:pPr>
        <w:spacing w:after="60"/>
        <w:jc w:val="both"/>
        <w:rPr>
          <w:rFonts w:ascii="Arial" w:hAnsi="Arial" w:cs="Arial"/>
          <w:sz w:val="20"/>
          <w:szCs w:val="20"/>
        </w:rPr>
      </w:pPr>
    </w:p>
    <w:p w14:paraId="484232E0" w14:textId="77777777" w:rsidR="00BF1AC5" w:rsidRDefault="00BF1AC5" w:rsidP="007B1B10">
      <w:pPr>
        <w:spacing w:after="60"/>
        <w:jc w:val="both"/>
        <w:rPr>
          <w:rFonts w:ascii="Arial" w:hAnsi="Arial" w:cs="Arial"/>
          <w:sz w:val="20"/>
          <w:szCs w:val="20"/>
        </w:rPr>
      </w:pPr>
    </w:p>
    <w:p w14:paraId="0B392AE3" w14:textId="77777777" w:rsidR="00F641CF" w:rsidRDefault="00F641CF" w:rsidP="00E01870">
      <w:pPr>
        <w:jc w:val="both"/>
        <w:rPr>
          <w:rFonts w:ascii="Arial" w:hAnsi="Arial" w:cs="Arial"/>
          <w:bCs/>
          <w:sz w:val="20"/>
          <w:szCs w:val="20"/>
        </w:rPr>
      </w:pPr>
    </w:p>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7"/>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4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9"/>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0EB751D" w14:textId="77777777" w:rsidR="003238EB" w:rsidRPr="003238EB" w:rsidRDefault="003238EB" w:rsidP="003238EB">
      <w:pPr>
        <w:jc w:val="both"/>
        <w:rPr>
          <w:rFonts w:ascii="Arial" w:eastAsia="Times New Roman" w:hAnsi="Arial" w:cs="Arial"/>
          <w:b/>
          <w:bCs/>
          <w:lang w:eastAsia="pl-PL"/>
        </w:rPr>
      </w:pPr>
    </w:p>
    <w:p w14:paraId="33F8A2BE" w14:textId="77777777" w:rsidR="003238EB" w:rsidRPr="003238EB" w:rsidRDefault="003238EB" w:rsidP="003238EB">
      <w:pPr>
        <w:jc w:val="both"/>
        <w:rPr>
          <w:rFonts w:ascii="Arial" w:eastAsia="Times New Roman" w:hAnsi="Arial" w:cs="Arial"/>
          <w:lang w:eastAsia="pl-PL"/>
        </w:rPr>
      </w:pPr>
    </w:p>
    <w:p w14:paraId="64881841" w14:textId="77777777" w:rsidR="003238EB" w:rsidRPr="003238EB" w:rsidRDefault="003238EB" w:rsidP="003238EB">
      <w:pPr>
        <w:jc w:val="both"/>
        <w:rPr>
          <w:rFonts w:ascii="Arial" w:eastAsia="Times New Roman" w:hAnsi="Arial" w:cs="Arial"/>
          <w:lang w:eastAsia="pl-PL"/>
        </w:rPr>
      </w:pPr>
    </w:p>
    <w:p w14:paraId="54176F85"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6"/>
          <w:pgSz w:w="11906" w:h="16838" w:code="9"/>
          <w:pgMar w:top="1418" w:right="1418" w:bottom="1418" w:left="1418" w:header="709" w:footer="709" w:gutter="0"/>
          <w:cols w:space="708"/>
          <w:titlePg/>
          <w:docGrid w:linePitch="360"/>
        </w:sectPr>
      </w:pPr>
    </w:p>
    <w:p w14:paraId="221E2F77" w14:textId="579333C4"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0FC65718"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 xml:space="preserve">(Dz.U. 2022 poz. 1079 z </w:t>
      </w:r>
      <w:proofErr w:type="spellStart"/>
      <w:r w:rsidRPr="00694392">
        <w:rPr>
          <w:rFonts w:ascii="Arial" w:eastAsia="Calibri" w:hAnsi="Arial" w:cs="Arial"/>
          <w:sz w:val="20"/>
          <w:szCs w:val="20"/>
        </w:rPr>
        <w:t>późn</w:t>
      </w:r>
      <w:proofErr w:type="spellEnd"/>
      <w:r w:rsidRPr="00694392">
        <w:rPr>
          <w:rFonts w:ascii="Arial" w:eastAsia="Calibri" w:hAnsi="Arial" w:cs="Arial"/>
          <w:sz w:val="20"/>
          <w:szCs w:val="20"/>
        </w:rPr>
        <w:t>. zm.);</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5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8"/>
      </w:r>
      <w:r w:rsidRPr="00C13153">
        <w:rPr>
          <w:rFonts w:ascii="Arial" w:hAnsi="Arial" w:cs="Arial"/>
          <w:sz w:val="20"/>
          <w:szCs w:val="20"/>
        </w:rPr>
        <w:t>.</w:t>
      </w:r>
    </w:p>
    <w:bookmarkEnd w:id="50"/>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ED76D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7"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5C69C710"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7B1B10">
          <w:headerReference w:type="first" r:id="rId18"/>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19"/>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0"/>
          <w:pgSz w:w="11906" w:h="16838" w:code="9"/>
          <w:pgMar w:top="1418" w:right="1418" w:bottom="1418" w:left="1418" w:header="709" w:footer="709" w:gutter="0"/>
          <w:cols w:space="708"/>
          <w:titlePg/>
        </w:sectPr>
      </w:pPr>
    </w:p>
    <w:p w14:paraId="0EB0DA12" w14:textId="13F10878"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1"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1"/>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9"/>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77777777" w:rsidR="00285A45" w:rsidRPr="00373B63" w:rsidRDefault="00285A45" w:rsidP="00285A45">
      <w:pPr>
        <w:spacing w:after="200" w:line="276" w:lineRule="auto"/>
        <w:rPr>
          <w:rFonts w:ascii="Arial" w:eastAsia="Calibri" w:hAnsi="Arial" w:cs="Arial"/>
          <w:color w:val="000000"/>
          <w:sz w:val="20"/>
          <w:szCs w:val="20"/>
        </w:rPr>
      </w:pP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33C07722"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4"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9A70FAA"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56F8DDC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ABE149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30F2F69"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7"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7FF1528E"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7A72ECB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11AA735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53187C05" w14:textId="77777777" w:rsidR="00285A45" w:rsidRPr="00266D61" w:rsidRDefault="00285A45" w:rsidP="00285A45">
      <w:pPr>
        <w:spacing w:after="200" w:line="276" w:lineRule="auto"/>
        <w:rPr>
          <w:rFonts w:ascii="Arial" w:eastAsia="Calibri" w:hAnsi="Arial" w:cs="Arial"/>
          <w:sz w:val="20"/>
          <w:szCs w:val="20"/>
        </w:rPr>
      </w:pP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C97125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AA74727"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7E61A22B"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400383F4" w14:textId="77777777" w:rsidR="00285A45" w:rsidRPr="00266D61" w:rsidRDefault="00285A45" w:rsidP="00285A45">
      <w:pPr>
        <w:spacing w:before="120" w:after="120"/>
        <w:ind w:left="435"/>
        <w:jc w:val="both"/>
        <w:rPr>
          <w:rFonts w:ascii="Arial" w:eastAsia="Calibri" w:hAnsi="Arial" w:cs="Arial"/>
          <w:sz w:val="20"/>
          <w:szCs w:val="20"/>
        </w:rPr>
      </w:pP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5F15C69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2030B3B"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29D2C7CD"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1647D67F"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4CE2BE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ED76D6" w:rsidP="00285A45">
      <w:pPr>
        <w:keepNext/>
        <w:spacing w:before="240" w:after="240" w:line="276" w:lineRule="auto"/>
        <w:outlineLvl w:val="2"/>
        <w:rPr>
          <w:rFonts w:ascii="Arial" w:eastAsia="Times New Roman" w:hAnsi="Arial" w:cs="Arial"/>
          <w:bCs/>
          <w:sz w:val="20"/>
          <w:szCs w:val="20"/>
          <w:lang w:eastAsia="x-none"/>
        </w:rPr>
      </w:pPr>
      <w:hyperlink r:id="rId32"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3373FFF" w14:textId="77777777" w:rsidR="00285A45" w:rsidRPr="000A79AE" w:rsidRDefault="00ED76D6" w:rsidP="00285A45">
      <w:pPr>
        <w:keepNext/>
        <w:spacing w:before="240" w:after="240" w:line="276" w:lineRule="auto"/>
        <w:outlineLvl w:val="2"/>
        <w:rPr>
          <w:rFonts w:ascii="Arial" w:eastAsia="Times New Roman" w:hAnsi="Arial" w:cs="Arial"/>
          <w:bCs/>
          <w:sz w:val="20"/>
          <w:szCs w:val="20"/>
          <w:lang w:val="x-none" w:eastAsia="x-none"/>
        </w:rPr>
      </w:pPr>
      <w:hyperlink r:id="rId33"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54596556" w14:textId="12EC57FF"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B0BD234" w14:textId="2E3D5CA6" w:rsidR="00610139" w:rsidRPr="00610139" w:rsidRDefault="00610139" w:rsidP="00610139">
      <w:pPr>
        <w:tabs>
          <w:tab w:val="left" w:pos="709"/>
        </w:tabs>
        <w:spacing w:after="240"/>
        <w:jc w:val="both"/>
        <w:rPr>
          <w:rFonts w:ascii="Arial" w:hAnsi="Arial" w:cs="Arial"/>
          <w:bCs/>
          <w:sz w:val="20"/>
          <w:szCs w:val="20"/>
        </w:rPr>
      </w:pPr>
      <w:bookmarkStart w:id="52" w:name="_Toc415586295"/>
      <w:bookmarkStart w:id="53" w:name="_Toc405543194"/>
      <w:bookmarkStart w:id="54" w:name="_Toc405560047"/>
      <w:bookmarkStart w:id="55" w:name="_Toc405560117"/>
      <w:bookmarkStart w:id="56" w:name="_Toc405905519"/>
      <w:bookmarkStart w:id="57" w:name="_Toc406085432"/>
      <w:bookmarkStart w:id="58" w:name="_Toc406086720"/>
      <w:bookmarkStart w:id="59" w:name="_Toc406086911"/>
      <w:bookmarkStart w:id="60" w:name="_Toc406087003"/>
      <w:bookmarkStart w:id="61" w:name="_Toc405543209"/>
      <w:bookmarkStart w:id="62" w:name="_Toc405560065"/>
      <w:bookmarkStart w:id="63" w:name="_Toc405560135"/>
      <w:bookmarkStart w:id="64" w:name="_Toc405905537"/>
      <w:bookmarkStart w:id="65" w:name="_Toc406085451"/>
      <w:bookmarkStart w:id="66" w:name="_Toc406086739"/>
      <w:bookmarkStart w:id="67" w:name="_Toc406086930"/>
      <w:bookmarkStart w:id="68" w:name="_Toc406087022"/>
      <w:bookmarkStart w:id="69" w:name="_Toc405543211"/>
      <w:bookmarkStart w:id="70" w:name="_Toc405560067"/>
      <w:bookmarkStart w:id="71" w:name="_Toc405560137"/>
      <w:bookmarkStart w:id="72" w:name="_Toc405905539"/>
      <w:bookmarkStart w:id="73" w:name="_Toc406085453"/>
      <w:bookmarkStart w:id="74" w:name="_Toc406086741"/>
      <w:bookmarkStart w:id="75" w:name="_Toc406086932"/>
      <w:bookmarkStart w:id="76" w:name="_Toc406087024"/>
      <w:bookmarkStart w:id="77" w:name="_Toc488235590"/>
      <w:bookmarkStart w:id="78" w:name="_Toc488235716"/>
      <w:bookmarkStart w:id="79" w:name="_Toc488324554"/>
      <w:bookmarkStart w:id="80" w:name="_Toc415586316"/>
      <w:bookmarkStart w:id="81" w:name="_Toc415586319"/>
      <w:bookmarkStart w:id="82" w:name="_Toc415586321"/>
      <w:bookmarkStart w:id="83" w:name="_Toc415586322"/>
      <w:bookmarkStart w:id="84" w:name="_Toc415586323"/>
      <w:bookmarkStart w:id="85" w:name="_Toc415586324"/>
      <w:bookmarkStart w:id="86" w:name="_Toc415586325"/>
      <w:bookmarkStart w:id="87" w:name="_Toc488235597"/>
      <w:bookmarkStart w:id="88" w:name="_Toc488235723"/>
      <w:bookmarkStart w:id="89" w:name="_Toc488324561"/>
      <w:bookmarkStart w:id="90" w:name="_Toc488235598"/>
      <w:bookmarkStart w:id="91" w:name="_Toc488235724"/>
      <w:bookmarkStart w:id="92" w:name="_Toc488324562"/>
      <w:bookmarkStart w:id="93" w:name="_Toc406086914"/>
      <w:bookmarkStart w:id="94" w:name="_Toc406087006"/>
      <w:bookmarkStart w:id="95" w:name="_Toc407625471"/>
      <w:bookmarkStart w:id="96" w:name="_Toc406085437"/>
      <w:bookmarkStart w:id="97" w:name="_Toc406086725"/>
      <w:bookmarkStart w:id="98" w:name="_Toc406086916"/>
      <w:bookmarkStart w:id="99" w:name="_Toc406087008"/>
      <w:bookmarkStart w:id="100" w:name="_Toc405560069"/>
      <w:bookmarkStart w:id="101" w:name="_Toc405560139"/>
      <w:bookmarkStart w:id="102" w:name="_Toc405905541"/>
      <w:bookmarkStart w:id="103" w:name="_Toc406085455"/>
      <w:bookmarkStart w:id="104" w:name="_Toc406086743"/>
      <w:bookmarkStart w:id="105" w:name="_Toc406086934"/>
      <w:bookmarkStart w:id="106" w:name="_Toc406087026"/>
      <w:bookmarkStart w:id="107" w:name="_Toc405560070"/>
      <w:bookmarkStart w:id="108" w:name="_Toc405560140"/>
      <w:bookmarkStart w:id="109" w:name="_Toc405905542"/>
      <w:bookmarkStart w:id="110" w:name="_Toc406085456"/>
      <w:bookmarkStart w:id="111" w:name="_Toc406086744"/>
      <w:bookmarkStart w:id="112" w:name="_Toc406086935"/>
      <w:bookmarkStart w:id="113" w:name="_Toc406087027"/>
      <w:bookmarkStart w:id="114" w:name="_Toc406086938"/>
      <w:bookmarkStart w:id="115" w:name="_Toc406087030"/>
      <w:bookmarkStart w:id="116" w:name="_Toc406086940"/>
      <w:bookmarkStart w:id="117" w:name="_Toc406087032"/>
      <w:bookmarkStart w:id="118" w:name="_Toc406086945"/>
      <w:bookmarkStart w:id="119" w:name="_Toc406087037"/>
      <w:bookmarkStart w:id="120" w:name="_Toc406086947"/>
      <w:bookmarkStart w:id="121" w:name="_Toc406087039"/>
      <w:bookmarkStart w:id="122" w:name="_Toc406086954"/>
      <w:bookmarkStart w:id="123" w:name="_Toc406087046"/>
      <w:bookmarkStart w:id="124" w:name="_Toc406086957"/>
      <w:bookmarkStart w:id="125" w:name="_Toc406087049"/>
      <w:bookmarkStart w:id="126" w:name="_Toc415586344"/>
      <w:bookmarkStart w:id="127" w:name="_Toc415586346"/>
      <w:bookmarkStart w:id="128" w:name="_Toc415586347"/>
      <w:bookmarkStart w:id="129" w:name="_Toc405543179"/>
      <w:bookmarkStart w:id="130" w:name="_Toc405560032"/>
      <w:bookmarkStart w:id="131" w:name="_Toc405560102"/>
      <w:bookmarkStart w:id="132" w:name="_Toc405905504"/>
      <w:bookmarkStart w:id="133" w:name="_Toc406085416"/>
      <w:bookmarkStart w:id="134" w:name="_Toc406086704"/>
      <w:bookmarkStart w:id="135" w:name="_Toc406086895"/>
      <w:bookmarkStart w:id="136" w:name="_Toc406086987"/>
      <w:bookmarkStart w:id="137" w:name="_Toc405543183"/>
      <w:bookmarkStart w:id="138" w:name="_Toc405560036"/>
      <w:bookmarkStart w:id="139" w:name="_Toc405560106"/>
      <w:bookmarkStart w:id="140" w:name="_Toc405905508"/>
      <w:bookmarkStart w:id="141" w:name="_Toc406085420"/>
      <w:bookmarkStart w:id="142" w:name="_Toc406086708"/>
      <w:bookmarkStart w:id="143" w:name="_Toc406086899"/>
      <w:bookmarkStart w:id="144" w:name="_Toc406086991"/>
      <w:bookmarkStart w:id="145" w:name="_Toc488324595"/>
      <w:bookmarkStart w:id="146" w:name="_Toc407619989"/>
      <w:bookmarkStart w:id="147" w:name="_Toc407625463"/>
      <w:bookmarkStart w:id="148" w:name="_Toc405543188"/>
      <w:bookmarkStart w:id="149" w:name="_Toc405560041"/>
      <w:bookmarkStart w:id="150" w:name="_Toc405560111"/>
      <w:bookmarkStart w:id="151" w:name="_Toc405905513"/>
      <w:bookmarkStart w:id="152" w:name="_Toc406085425"/>
      <w:bookmarkStart w:id="153" w:name="_Toc406086713"/>
      <w:bookmarkStart w:id="154" w:name="_Toc406086904"/>
      <w:bookmarkStart w:id="155" w:name="_Toc406086996"/>
      <w:bookmarkStart w:id="156" w:name="_Toc405543192"/>
      <w:bookmarkStart w:id="157" w:name="_Toc405560045"/>
      <w:bookmarkStart w:id="158" w:name="_Toc405560115"/>
      <w:bookmarkStart w:id="159" w:name="_Toc405905517"/>
      <w:bookmarkStart w:id="160" w:name="_Toc406085429"/>
      <w:bookmarkStart w:id="161" w:name="_Toc406086717"/>
      <w:bookmarkStart w:id="162" w:name="_Toc406086908"/>
      <w:bookmarkStart w:id="163" w:name="_Toc40608700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4A53B385" w14:textId="77777777" w:rsidR="00211D96" w:rsidRDefault="00211D96" w:rsidP="000A4E5F">
      <w:pPr>
        <w:pStyle w:val="Tytu"/>
        <w:spacing w:line="360" w:lineRule="auto"/>
        <w:rPr>
          <w:rFonts w:ascii="Arial" w:hAnsi="Arial" w:cs="Arial"/>
          <w:sz w:val="20"/>
        </w:rPr>
      </w:pPr>
    </w:p>
    <w:p w14:paraId="081ACD36" w14:textId="77777777" w:rsidR="00211D96" w:rsidRDefault="00211D96" w:rsidP="000A4E5F">
      <w:pPr>
        <w:pStyle w:val="Tytu"/>
        <w:spacing w:line="360" w:lineRule="auto"/>
        <w:rPr>
          <w:rFonts w:ascii="Arial" w:hAnsi="Arial" w:cs="Arial"/>
          <w:sz w:val="20"/>
        </w:rPr>
      </w:pPr>
    </w:p>
    <w:p w14:paraId="073F4692" w14:textId="77777777" w:rsidR="00211D96" w:rsidRDefault="00211D96" w:rsidP="000A4E5F">
      <w:pPr>
        <w:pStyle w:val="Tytu"/>
        <w:spacing w:line="360" w:lineRule="auto"/>
        <w:rPr>
          <w:rFonts w:ascii="Arial" w:hAnsi="Arial" w:cs="Arial"/>
          <w:sz w:val="20"/>
        </w:rPr>
      </w:pPr>
    </w:p>
    <w:p w14:paraId="2182FA20" w14:textId="77777777" w:rsidR="00211D96" w:rsidRDefault="00211D96" w:rsidP="000A4E5F">
      <w:pPr>
        <w:pStyle w:val="Tytu"/>
        <w:spacing w:line="360" w:lineRule="auto"/>
        <w:rPr>
          <w:rFonts w:ascii="Arial" w:hAnsi="Arial" w:cs="Arial"/>
          <w:sz w:val="20"/>
        </w:rPr>
      </w:pPr>
    </w:p>
    <w:p w14:paraId="38C2621C" w14:textId="77777777" w:rsidR="00211D96" w:rsidRDefault="00211D96" w:rsidP="000A4E5F">
      <w:pPr>
        <w:pStyle w:val="Tytu"/>
        <w:spacing w:line="360" w:lineRule="auto"/>
        <w:rPr>
          <w:rFonts w:ascii="Arial" w:hAnsi="Arial" w:cs="Arial"/>
          <w:sz w:val="20"/>
        </w:rPr>
      </w:pPr>
    </w:p>
    <w:p w14:paraId="143AA6C3" w14:textId="77777777" w:rsidR="00211D96" w:rsidRDefault="00211D96" w:rsidP="000A4E5F">
      <w:pPr>
        <w:pStyle w:val="Tytu"/>
        <w:spacing w:line="360" w:lineRule="auto"/>
        <w:rPr>
          <w:rFonts w:ascii="Arial" w:hAnsi="Arial" w:cs="Arial"/>
          <w:sz w:val="20"/>
        </w:rPr>
      </w:pPr>
    </w:p>
    <w:p w14:paraId="291C5178" w14:textId="77777777" w:rsidR="00211D96" w:rsidRDefault="00211D96" w:rsidP="000A4E5F">
      <w:pPr>
        <w:pStyle w:val="Tytu"/>
        <w:spacing w:line="360" w:lineRule="auto"/>
        <w:rPr>
          <w:rFonts w:ascii="Arial" w:hAnsi="Arial" w:cs="Arial"/>
          <w:sz w:val="20"/>
        </w:rPr>
      </w:pPr>
    </w:p>
    <w:p w14:paraId="3E6E3F23" w14:textId="77777777" w:rsidR="00211D96" w:rsidRDefault="00211D96" w:rsidP="000A4E5F">
      <w:pPr>
        <w:pStyle w:val="Tytu"/>
        <w:spacing w:line="360" w:lineRule="auto"/>
        <w:rPr>
          <w:rFonts w:ascii="Arial" w:hAnsi="Arial" w:cs="Arial"/>
          <w:sz w:val="20"/>
        </w:rPr>
      </w:pPr>
    </w:p>
    <w:p w14:paraId="2678F3B0" w14:textId="77777777" w:rsidR="00211D96" w:rsidRDefault="00211D96" w:rsidP="000A4E5F">
      <w:pPr>
        <w:pStyle w:val="Tytu"/>
        <w:spacing w:line="360" w:lineRule="auto"/>
        <w:rPr>
          <w:rFonts w:ascii="Arial" w:hAnsi="Arial" w:cs="Arial"/>
          <w:sz w:val="20"/>
        </w:rPr>
      </w:pPr>
    </w:p>
    <w:p w14:paraId="092975D7" w14:textId="77777777" w:rsidR="00211D96" w:rsidRDefault="00211D96" w:rsidP="000A4E5F">
      <w:pPr>
        <w:pStyle w:val="Tytu"/>
        <w:spacing w:line="360" w:lineRule="auto"/>
        <w:rPr>
          <w:rFonts w:ascii="Arial" w:hAnsi="Arial" w:cs="Arial"/>
          <w:sz w:val="20"/>
        </w:rPr>
      </w:pPr>
    </w:p>
    <w:p w14:paraId="169A76D9" w14:textId="77777777" w:rsidR="00211D96" w:rsidRDefault="00211D96" w:rsidP="000A4E5F">
      <w:pPr>
        <w:pStyle w:val="Tytu"/>
        <w:spacing w:line="360" w:lineRule="auto"/>
        <w:rPr>
          <w:rFonts w:ascii="Arial" w:hAnsi="Arial" w:cs="Arial"/>
          <w:sz w:val="20"/>
        </w:rPr>
      </w:pPr>
    </w:p>
    <w:p w14:paraId="3ECE3015" w14:textId="77777777" w:rsidR="00211D96" w:rsidRDefault="00211D96" w:rsidP="000A4E5F">
      <w:pPr>
        <w:pStyle w:val="Tytu"/>
        <w:spacing w:line="360" w:lineRule="auto"/>
        <w:rPr>
          <w:rFonts w:ascii="Arial" w:hAnsi="Arial" w:cs="Arial"/>
          <w:sz w:val="20"/>
        </w:rPr>
      </w:pPr>
    </w:p>
    <w:p w14:paraId="071779E3" w14:textId="77777777" w:rsidR="00211D96" w:rsidRDefault="00211D96" w:rsidP="000A4E5F">
      <w:pPr>
        <w:pStyle w:val="Tytu"/>
        <w:spacing w:line="360" w:lineRule="auto"/>
        <w:rPr>
          <w:rFonts w:ascii="Arial" w:hAnsi="Arial" w:cs="Arial"/>
          <w:sz w:val="20"/>
        </w:rPr>
      </w:pPr>
    </w:p>
    <w:p w14:paraId="2AABAE4A" w14:textId="77777777" w:rsidR="00211D96" w:rsidRDefault="00211D96" w:rsidP="000A4E5F">
      <w:pPr>
        <w:pStyle w:val="Tytu"/>
        <w:spacing w:line="360" w:lineRule="auto"/>
        <w:rPr>
          <w:rFonts w:ascii="Arial" w:hAnsi="Arial" w:cs="Arial"/>
          <w:sz w:val="20"/>
        </w:rPr>
      </w:pPr>
    </w:p>
    <w:p w14:paraId="174A28E6" w14:textId="77777777" w:rsidR="00211D96" w:rsidRDefault="00211D96" w:rsidP="000A4E5F">
      <w:pPr>
        <w:pStyle w:val="Tytu"/>
        <w:spacing w:line="360" w:lineRule="auto"/>
        <w:rPr>
          <w:rFonts w:ascii="Arial" w:hAnsi="Arial" w:cs="Arial"/>
          <w:sz w:val="20"/>
        </w:rPr>
      </w:pPr>
    </w:p>
    <w:p w14:paraId="130FB522" w14:textId="77777777" w:rsidR="00211D96" w:rsidRDefault="00211D96" w:rsidP="000A4E5F">
      <w:pPr>
        <w:pStyle w:val="Tytu"/>
        <w:spacing w:line="360" w:lineRule="auto"/>
        <w:rPr>
          <w:rFonts w:ascii="Arial" w:hAnsi="Arial" w:cs="Arial"/>
          <w:sz w:val="20"/>
        </w:rPr>
      </w:pPr>
    </w:p>
    <w:p w14:paraId="5CA487F5" w14:textId="77777777" w:rsidR="00211D96" w:rsidRDefault="00211D96" w:rsidP="000A4E5F">
      <w:pPr>
        <w:pStyle w:val="Tytu"/>
        <w:spacing w:line="360" w:lineRule="auto"/>
        <w:rPr>
          <w:rFonts w:ascii="Arial" w:hAnsi="Arial" w:cs="Arial"/>
          <w:sz w:val="20"/>
        </w:rPr>
      </w:pPr>
    </w:p>
    <w:p w14:paraId="2F009B18" w14:textId="77777777" w:rsidR="00211D96" w:rsidRDefault="00211D96" w:rsidP="000A4E5F">
      <w:pPr>
        <w:pStyle w:val="Tytu"/>
        <w:spacing w:line="360" w:lineRule="auto"/>
        <w:rPr>
          <w:rFonts w:ascii="Arial" w:hAnsi="Arial" w:cs="Arial"/>
          <w:sz w:val="20"/>
        </w:rPr>
      </w:pPr>
    </w:p>
    <w:p w14:paraId="454AC06F" w14:textId="77777777" w:rsidR="00211D96" w:rsidRDefault="00211D96" w:rsidP="000A4E5F">
      <w:pPr>
        <w:pStyle w:val="Tytu"/>
        <w:spacing w:line="360" w:lineRule="auto"/>
        <w:rPr>
          <w:rFonts w:ascii="Arial" w:hAnsi="Arial" w:cs="Arial"/>
          <w:sz w:val="20"/>
        </w:rPr>
      </w:pPr>
    </w:p>
    <w:p w14:paraId="5FC53E8F" w14:textId="77777777" w:rsidR="00211D96" w:rsidRDefault="00211D96" w:rsidP="000A4E5F">
      <w:pPr>
        <w:pStyle w:val="Tytu"/>
        <w:spacing w:line="360" w:lineRule="auto"/>
        <w:rPr>
          <w:rFonts w:ascii="Arial" w:hAnsi="Arial" w:cs="Arial"/>
          <w:sz w:val="20"/>
        </w:rPr>
      </w:pPr>
    </w:p>
    <w:p w14:paraId="2CFDE4CB" w14:textId="77777777" w:rsidR="00211D96" w:rsidRDefault="00211D96" w:rsidP="000A4E5F">
      <w:pPr>
        <w:pStyle w:val="Tytu"/>
        <w:spacing w:line="360" w:lineRule="auto"/>
        <w:rPr>
          <w:rFonts w:ascii="Arial" w:hAnsi="Arial" w:cs="Arial"/>
          <w:sz w:val="20"/>
        </w:rPr>
      </w:pPr>
    </w:p>
    <w:p w14:paraId="233F085B" w14:textId="77777777" w:rsidR="00211D96" w:rsidRDefault="00211D96" w:rsidP="000A4E5F">
      <w:pPr>
        <w:pStyle w:val="Tytu"/>
        <w:spacing w:line="360" w:lineRule="auto"/>
        <w:rPr>
          <w:rFonts w:ascii="Arial" w:hAnsi="Arial" w:cs="Arial"/>
          <w:sz w:val="20"/>
        </w:rPr>
      </w:pPr>
    </w:p>
    <w:p w14:paraId="44303EE9" w14:textId="77777777" w:rsidR="00211D96" w:rsidRDefault="00211D96" w:rsidP="000A4E5F">
      <w:pPr>
        <w:pStyle w:val="Tytu"/>
        <w:spacing w:line="360" w:lineRule="auto"/>
        <w:rPr>
          <w:rFonts w:ascii="Arial" w:hAnsi="Arial" w:cs="Arial"/>
          <w:sz w:val="20"/>
        </w:rPr>
      </w:pPr>
    </w:p>
    <w:p w14:paraId="09EA3ECC" w14:textId="77777777" w:rsidR="00211D96" w:rsidRDefault="00211D96" w:rsidP="000A4E5F">
      <w:pPr>
        <w:pStyle w:val="Tytu"/>
        <w:spacing w:line="360" w:lineRule="auto"/>
        <w:rPr>
          <w:rFonts w:ascii="Arial" w:hAnsi="Arial" w:cs="Arial"/>
          <w:sz w:val="20"/>
        </w:rPr>
      </w:pPr>
    </w:p>
    <w:p w14:paraId="7A77DCE4" w14:textId="77777777" w:rsidR="00211D96" w:rsidRDefault="00211D96" w:rsidP="000A4E5F">
      <w:pPr>
        <w:pStyle w:val="Tytu"/>
        <w:spacing w:line="360" w:lineRule="auto"/>
        <w:rPr>
          <w:rFonts w:ascii="Arial" w:hAnsi="Arial" w:cs="Arial"/>
          <w:sz w:val="20"/>
        </w:rPr>
      </w:pPr>
    </w:p>
    <w:p w14:paraId="63620D4A" w14:textId="77777777" w:rsidR="00211D96" w:rsidRDefault="00211D96" w:rsidP="000A4E5F">
      <w:pPr>
        <w:pStyle w:val="Tytu"/>
        <w:spacing w:line="360" w:lineRule="auto"/>
        <w:rPr>
          <w:rFonts w:ascii="Arial" w:hAnsi="Arial" w:cs="Arial"/>
          <w:sz w:val="20"/>
        </w:rPr>
      </w:pPr>
    </w:p>
    <w:p w14:paraId="43A4B077" w14:textId="70523ADE"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9CD3F74" w14:textId="77777777" w:rsidR="00ED4709" w:rsidRPr="00ED4709" w:rsidRDefault="00ED4709" w:rsidP="00ED4709">
      <w:pPr>
        <w:ind w:left="709"/>
        <w:rPr>
          <w:rFonts w:ascii="Arial" w:hAnsi="Arial" w:cs="Arial"/>
          <w:sz w:val="20"/>
        </w:rPr>
      </w:pPr>
      <w:r>
        <w:rPr>
          <w:rFonts w:ascii="Arial" w:hAnsi="Arial" w:cs="Arial"/>
          <w:sz w:val="20"/>
        </w:rPr>
        <w:br w:type="page"/>
      </w:r>
    </w:p>
    <w:p w14:paraId="02083649" w14:textId="1DA95CEC"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0"/>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2724D68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z </w:t>
      </w:r>
      <w:proofErr w:type="spellStart"/>
      <w:r w:rsidRPr="004C5DD9">
        <w:rPr>
          <w:rFonts w:ascii="Arial" w:hAnsi="Arial" w:cs="Arial"/>
          <w:color w:val="000000" w:themeColor="text1"/>
          <w:sz w:val="20"/>
          <w:szCs w:val="20"/>
        </w:rPr>
        <w:t>późn</w:t>
      </w:r>
      <w:proofErr w:type="spellEnd"/>
      <w:r w:rsidRPr="004C5DD9">
        <w:rPr>
          <w:rFonts w:ascii="Arial" w:hAnsi="Arial" w:cs="Arial"/>
          <w:color w:val="000000" w:themeColor="text1"/>
          <w:sz w:val="20"/>
          <w:szCs w:val="20"/>
        </w:rPr>
        <w:t>.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4"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4"/>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1"/>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4D24EF8A" w14:textId="77777777" w:rsidR="00243A3C" w:rsidRDefault="00243A3C" w:rsidP="000A4E5F">
      <w:pPr>
        <w:pStyle w:val="Tytu"/>
        <w:spacing w:line="360" w:lineRule="auto"/>
        <w:rPr>
          <w:rFonts w:ascii="Arial" w:hAnsi="Arial" w:cs="Arial"/>
          <w:sz w:val="20"/>
        </w:rPr>
      </w:pPr>
    </w:p>
    <w:p w14:paraId="1D066A1C" w14:textId="77777777" w:rsidR="00243A3C" w:rsidRDefault="00243A3C" w:rsidP="000A4E5F">
      <w:pPr>
        <w:pStyle w:val="Tytu"/>
        <w:spacing w:line="360" w:lineRule="auto"/>
        <w:rPr>
          <w:rFonts w:ascii="Arial" w:hAnsi="Arial" w:cs="Arial"/>
          <w:sz w:val="20"/>
        </w:rPr>
      </w:pPr>
    </w:p>
    <w:p w14:paraId="1A217A02"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4"/>
          <w:pgSz w:w="11906" w:h="16838" w:code="9"/>
          <w:pgMar w:top="1418" w:right="1418" w:bottom="1418" w:left="1418" w:header="709" w:footer="709" w:gutter="0"/>
          <w:cols w:space="708"/>
          <w:docGrid w:linePitch="299"/>
        </w:sectPr>
      </w:pPr>
    </w:p>
    <w:p w14:paraId="11525D4B" w14:textId="0F299E49"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0D0C1C4" w14:textId="77777777" w:rsidR="00643D12" w:rsidRPr="002A4AA8" w:rsidRDefault="00643D12" w:rsidP="003426D1">
      <w:pPr>
        <w:pStyle w:val="Tekstpodstawowy"/>
        <w:rPr>
          <w:rFonts w:ascii="Arial" w:hAnsi="Arial" w:cs="Arial"/>
          <w:bCs/>
          <w:sz w:val="20"/>
          <w:szCs w:val="20"/>
        </w:rPr>
      </w:pPr>
    </w:p>
    <w:p w14:paraId="53A6590A" w14:textId="77777777" w:rsidR="00643D12" w:rsidRPr="002A4AA8" w:rsidRDefault="00643D12" w:rsidP="003426D1">
      <w:pPr>
        <w:pStyle w:val="Tekstpodstawowy"/>
        <w:rPr>
          <w:rFonts w:ascii="Arial" w:hAnsi="Arial" w:cs="Arial"/>
          <w:bCs/>
          <w:sz w:val="20"/>
          <w:szCs w:val="20"/>
        </w:rPr>
      </w:pPr>
    </w:p>
    <w:p w14:paraId="2FB2B07F" w14:textId="77777777" w:rsidR="00643D12" w:rsidRPr="002A4AA8" w:rsidRDefault="00643D12" w:rsidP="003426D1">
      <w:pPr>
        <w:pStyle w:val="Tekstpodstawowy"/>
        <w:rPr>
          <w:rFonts w:ascii="Arial" w:hAnsi="Arial" w:cs="Arial"/>
          <w:bCs/>
          <w:sz w:val="20"/>
          <w:szCs w:val="20"/>
        </w:rPr>
      </w:pPr>
    </w:p>
    <w:p w14:paraId="7529C622" w14:textId="77777777" w:rsidR="00643D12" w:rsidRPr="002A4AA8" w:rsidRDefault="00643D12" w:rsidP="003426D1">
      <w:pPr>
        <w:pStyle w:val="Tekstpodstawowy"/>
        <w:rPr>
          <w:rFonts w:ascii="Arial" w:hAnsi="Arial" w:cs="Arial"/>
          <w:bCs/>
          <w:sz w:val="20"/>
          <w:szCs w:val="20"/>
        </w:rPr>
      </w:pPr>
    </w:p>
    <w:p w14:paraId="5EA309ED" w14:textId="77777777" w:rsidR="00643D12" w:rsidRPr="002A4AA8" w:rsidRDefault="00643D12" w:rsidP="003426D1">
      <w:pPr>
        <w:pStyle w:val="Tekstpodstawowy"/>
        <w:rPr>
          <w:rFonts w:ascii="Arial" w:hAnsi="Arial" w:cs="Arial"/>
          <w:bCs/>
          <w:sz w:val="20"/>
          <w:szCs w:val="20"/>
        </w:rPr>
      </w:pPr>
    </w:p>
    <w:p w14:paraId="2FC0A170" w14:textId="77777777" w:rsidR="00643D12" w:rsidRPr="002A4AA8" w:rsidRDefault="00643D12" w:rsidP="003426D1">
      <w:pPr>
        <w:pStyle w:val="Tekstpodstawowy"/>
        <w:rPr>
          <w:rFonts w:ascii="Arial" w:hAnsi="Arial" w:cs="Arial"/>
          <w:bCs/>
          <w:sz w:val="20"/>
          <w:szCs w:val="20"/>
        </w:rPr>
      </w:pPr>
    </w:p>
    <w:p w14:paraId="0BFE2573" w14:textId="77777777" w:rsidR="00643D12" w:rsidRPr="002A4AA8" w:rsidRDefault="00643D12" w:rsidP="003426D1">
      <w:pPr>
        <w:pStyle w:val="Tekstpodstawowy"/>
        <w:rPr>
          <w:rFonts w:ascii="Arial" w:hAnsi="Arial" w:cs="Arial"/>
          <w:bCs/>
          <w:sz w:val="20"/>
          <w:szCs w:val="20"/>
        </w:rPr>
      </w:pPr>
    </w:p>
    <w:p w14:paraId="2FEF6580" w14:textId="77777777" w:rsidR="00643D12" w:rsidRPr="002A4AA8" w:rsidRDefault="00643D12" w:rsidP="003426D1">
      <w:pPr>
        <w:pStyle w:val="Tekstpodstawowy"/>
        <w:rPr>
          <w:rFonts w:ascii="Arial" w:hAnsi="Arial" w:cs="Arial"/>
          <w:bCs/>
          <w:sz w:val="20"/>
          <w:szCs w:val="20"/>
        </w:rPr>
      </w:pPr>
    </w:p>
    <w:p w14:paraId="0E15A63C" w14:textId="77777777" w:rsidR="00643D12" w:rsidRPr="002A4AA8" w:rsidRDefault="00643D12" w:rsidP="003426D1">
      <w:pPr>
        <w:pStyle w:val="Tekstpodstawowy"/>
        <w:rPr>
          <w:rFonts w:ascii="Arial" w:hAnsi="Arial" w:cs="Arial"/>
          <w:bCs/>
          <w:sz w:val="20"/>
          <w:szCs w:val="20"/>
        </w:rPr>
      </w:pPr>
    </w:p>
    <w:p w14:paraId="6F971141" w14:textId="77777777" w:rsidR="00643D12" w:rsidRPr="002A4AA8" w:rsidRDefault="00643D12" w:rsidP="003426D1">
      <w:pPr>
        <w:pStyle w:val="Tekstpodstawowy"/>
        <w:rPr>
          <w:rFonts w:ascii="Arial" w:hAnsi="Arial" w:cs="Arial"/>
          <w:bCs/>
          <w:sz w:val="20"/>
          <w:szCs w:val="20"/>
        </w:rPr>
      </w:pPr>
    </w:p>
    <w:p w14:paraId="117DD311" w14:textId="77777777" w:rsidR="00643D12" w:rsidRPr="002A4AA8" w:rsidRDefault="00643D12" w:rsidP="003426D1">
      <w:pPr>
        <w:pStyle w:val="Tekstpodstawowy"/>
        <w:rPr>
          <w:rFonts w:ascii="Arial" w:hAnsi="Arial" w:cs="Arial"/>
          <w:bCs/>
          <w:sz w:val="20"/>
          <w:szCs w:val="20"/>
        </w:rPr>
      </w:pPr>
    </w:p>
    <w:p w14:paraId="2316EEBF" w14:textId="77777777" w:rsidR="00643D12" w:rsidRPr="002A4AA8" w:rsidRDefault="00643D12" w:rsidP="003426D1">
      <w:pPr>
        <w:pStyle w:val="Tekstpodstawowy"/>
        <w:rPr>
          <w:rFonts w:ascii="Arial" w:hAnsi="Arial" w:cs="Arial"/>
          <w:bCs/>
          <w:sz w:val="20"/>
          <w:szCs w:val="20"/>
        </w:rPr>
      </w:pPr>
    </w:p>
    <w:p w14:paraId="41D1D85F" w14:textId="77777777" w:rsidR="00643D12" w:rsidRPr="002A4AA8" w:rsidRDefault="00643D12" w:rsidP="003426D1">
      <w:pPr>
        <w:pStyle w:val="Tekstpodstawowy"/>
        <w:rPr>
          <w:rFonts w:ascii="Arial" w:hAnsi="Arial" w:cs="Arial"/>
          <w:bCs/>
          <w:sz w:val="20"/>
          <w:szCs w:val="20"/>
        </w:rPr>
      </w:pPr>
    </w:p>
    <w:p w14:paraId="2A669D30" w14:textId="77777777" w:rsidR="00643D12" w:rsidRPr="002A4AA8" w:rsidRDefault="00643D12" w:rsidP="003426D1">
      <w:pPr>
        <w:pStyle w:val="Tekstpodstawowy"/>
        <w:rPr>
          <w:rFonts w:ascii="Arial" w:hAnsi="Arial" w:cs="Arial"/>
          <w:bCs/>
          <w:sz w:val="20"/>
          <w:szCs w:val="20"/>
        </w:rPr>
      </w:pPr>
    </w:p>
    <w:p w14:paraId="3DA90AC3" w14:textId="77777777" w:rsidR="00643D12" w:rsidRPr="002A4AA8" w:rsidRDefault="00643D12" w:rsidP="003426D1">
      <w:pPr>
        <w:pStyle w:val="Tekstpodstawowy"/>
        <w:rPr>
          <w:rFonts w:ascii="Arial" w:hAnsi="Arial" w:cs="Arial"/>
          <w:bCs/>
          <w:sz w:val="20"/>
          <w:szCs w:val="20"/>
        </w:rPr>
      </w:pPr>
    </w:p>
    <w:p w14:paraId="190EA9E4" w14:textId="77777777" w:rsidR="00643D12" w:rsidRPr="002A4AA8" w:rsidRDefault="00643D12" w:rsidP="003426D1">
      <w:pPr>
        <w:pStyle w:val="Tekstpodstawowy"/>
        <w:rPr>
          <w:rFonts w:ascii="Arial" w:hAnsi="Arial" w:cs="Arial"/>
          <w:bCs/>
          <w:sz w:val="20"/>
          <w:szCs w:val="20"/>
        </w:rPr>
      </w:pPr>
    </w:p>
    <w:p w14:paraId="62985B81" w14:textId="77777777" w:rsidR="00643D12" w:rsidRPr="002A4AA8" w:rsidRDefault="00643D12" w:rsidP="003426D1">
      <w:pPr>
        <w:pStyle w:val="Tekstpodstawowy"/>
        <w:rPr>
          <w:rFonts w:ascii="Arial" w:hAnsi="Arial" w:cs="Arial"/>
          <w:bCs/>
          <w:sz w:val="20"/>
          <w:szCs w:val="20"/>
        </w:rPr>
      </w:pPr>
    </w:p>
    <w:p w14:paraId="09FB4F3D" w14:textId="77777777" w:rsidR="00643D12" w:rsidRPr="002A4AA8" w:rsidRDefault="00643D12" w:rsidP="003426D1">
      <w:pPr>
        <w:pStyle w:val="Tekstpodstawowy"/>
        <w:rPr>
          <w:rFonts w:ascii="Arial" w:hAnsi="Arial" w:cs="Arial"/>
          <w:bCs/>
          <w:sz w:val="20"/>
          <w:szCs w:val="20"/>
        </w:rPr>
      </w:pPr>
    </w:p>
    <w:p w14:paraId="091B95CE" w14:textId="77777777" w:rsidR="00643D12" w:rsidRPr="002A4AA8" w:rsidRDefault="00643D12" w:rsidP="003426D1">
      <w:pPr>
        <w:pStyle w:val="Tekstpodstawowy"/>
        <w:rPr>
          <w:rFonts w:ascii="Arial" w:hAnsi="Arial" w:cs="Arial"/>
          <w:bCs/>
          <w:sz w:val="20"/>
          <w:szCs w:val="20"/>
        </w:rPr>
      </w:pPr>
    </w:p>
    <w:p w14:paraId="024EAD9F" w14:textId="77777777" w:rsidR="00643D12" w:rsidRPr="002A4AA8" w:rsidRDefault="00643D12" w:rsidP="003426D1">
      <w:pPr>
        <w:pStyle w:val="Tekstpodstawowy"/>
        <w:rPr>
          <w:rFonts w:ascii="Arial" w:hAnsi="Arial" w:cs="Arial"/>
          <w:bCs/>
          <w:sz w:val="20"/>
          <w:szCs w:val="20"/>
        </w:rPr>
      </w:pPr>
    </w:p>
    <w:p w14:paraId="1F675F91" w14:textId="77777777" w:rsidR="00643D12" w:rsidRPr="002A4AA8" w:rsidRDefault="00643D12" w:rsidP="003426D1">
      <w:pPr>
        <w:pStyle w:val="Tekstpodstawowy"/>
        <w:rPr>
          <w:rFonts w:ascii="Arial" w:hAnsi="Arial" w:cs="Arial"/>
          <w:bCs/>
          <w:sz w:val="20"/>
          <w:szCs w:val="20"/>
        </w:rPr>
      </w:pPr>
    </w:p>
    <w:p w14:paraId="5BC9F6FF" w14:textId="77777777" w:rsidR="00643D12" w:rsidRPr="002A4AA8" w:rsidRDefault="00643D12" w:rsidP="003426D1">
      <w:pPr>
        <w:pStyle w:val="Tekstpodstawowy"/>
        <w:rPr>
          <w:rFonts w:ascii="Arial" w:hAnsi="Arial" w:cs="Arial"/>
          <w:bCs/>
          <w:sz w:val="20"/>
          <w:szCs w:val="20"/>
        </w:rPr>
      </w:pPr>
    </w:p>
    <w:p w14:paraId="6E1583C1" w14:textId="77777777" w:rsidR="00643D12" w:rsidRPr="002A4AA8" w:rsidRDefault="00643D12" w:rsidP="003426D1">
      <w:pPr>
        <w:pStyle w:val="Tekstpodstawowy"/>
        <w:rPr>
          <w:rFonts w:ascii="Arial" w:hAnsi="Arial" w:cs="Arial"/>
          <w:bCs/>
          <w:sz w:val="20"/>
          <w:szCs w:val="20"/>
        </w:rPr>
      </w:pPr>
    </w:p>
    <w:p w14:paraId="4A6C6B43" w14:textId="77777777" w:rsidR="00643D12" w:rsidRPr="002A4AA8" w:rsidRDefault="00643D12" w:rsidP="003426D1">
      <w:pPr>
        <w:pStyle w:val="Tekstpodstawowy"/>
        <w:rPr>
          <w:rFonts w:ascii="Arial" w:hAnsi="Arial" w:cs="Arial"/>
          <w:bCs/>
          <w:sz w:val="20"/>
          <w:szCs w:val="20"/>
        </w:rPr>
      </w:pPr>
    </w:p>
    <w:p w14:paraId="3C5BD5C3" w14:textId="77777777" w:rsidR="00643D12" w:rsidRPr="002A4AA8" w:rsidRDefault="00643D12" w:rsidP="003426D1">
      <w:pPr>
        <w:pStyle w:val="Tekstpodstawowy"/>
        <w:rPr>
          <w:rFonts w:ascii="Arial" w:hAnsi="Arial" w:cs="Arial"/>
          <w:bCs/>
          <w:sz w:val="20"/>
          <w:szCs w:val="20"/>
        </w:rPr>
      </w:pPr>
    </w:p>
    <w:p w14:paraId="2A246D50" w14:textId="77777777" w:rsidR="00643D12" w:rsidRPr="002A4AA8" w:rsidRDefault="00643D12" w:rsidP="003426D1">
      <w:pPr>
        <w:pStyle w:val="Tekstpodstawowy"/>
        <w:rPr>
          <w:rFonts w:ascii="Arial" w:hAnsi="Arial" w:cs="Arial"/>
          <w:bCs/>
          <w:sz w:val="20"/>
          <w:szCs w:val="20"/>
        </w:rPr>
      </w:pPr>
    </w:p>
    <w:p w14:paraId="528256E0" w14:textId="77777777" w:rsidR="00643D12" w:rsidRPr="002A4AA8" w:rsidRDefault="00643D12" w:rsidP="003426D1">
      <w:pPr>
        <w:pStyle w:val="Tekstpodstawowy"/>
        <w:rPr>
          <w:rFonts w:ascii="Arial" w:hAnsi="Arial" w:cs="Arial"/>
          <w:bCs/>
          <w:sz w:val="20"/>
          <w:szCs w:val="20"/>
        </w:rPr>
      </w:pPr>
    </w:p>
    <w:p w14:paraId="6D4BADC8" w14:textId="77777777" w:rsidR="00643D12" w:rsidRPr="002A4AA8" w:rsidRDefault="00643D12" w:rsidP="003426D1">
      <w:pPr>
        <w:pStyle w:val="Tekstpodstawowy"/>
        <w:rPr>
          <w:rFonts w:ascii="Arial" w:hAnsi="Arial" w:cs="Arial"/>
          <w:bCs/>
          <w:sz w:val="20"/>
          <w:szCs w:val="20"/>
        </w:rPr>
      </w:pPr>
    </w:p>
    <w:p w14:paraId="0B56CCC4" w14:textId="77777777" w:rsidR="00643D12" w:rsidRPr="002A4AA8" w:rsidRDefault="00643D12" w:rsidP="003426D1">
      <w:pPr>
        <w:pStyle w:val="Tekstpodstawowy"/>
        <w:rPr>
          <w:rFonts w:ascii="Arial" w:hAnsi="Arial" w:cs="Arial"/>
          <w:bCs/>
          <w:sz w:val="20"/>
          <w:szCs w:val="20"/>
        </w:rPr>
      </w:pPr>
    </w:p>
    <w:p w14:paraId="1BFA3F77" w14:textId="77777777" w:rsidR="00643D12" w:rsidRPr="002A4AA8" w:rsidRDefault="00643D12" w:rsidP="003426D1">
      <w:pPr>
        <w:pStyle w:val="Tekstpodstawowy"/>
        <w:rPr>
          <w:rFonts w:ascii="Arial" w:hAnsi="Arial" w:cs="Arial"/>
          <w:bCs/>
          <w:sz w:val="20"/>
          <w:szCs w:val="20"/>
        </w:rPr>
      </w:pPr>
    </w:p>
    <w:p w14:paraId="6A617DE9" w14:textId="77777777" w:rsidR="00643D12" w:rsidRPr="002A4AA8" w:rsidRDefault="00643D12" w:rsidP="003426D1">
      <w:pPr>
        <w:pStyle w:val="Tekstpodstawowy"/>
        <w:rPr>
          <w:rFonts w:ascii="Arial" w:hAnsi="Arial" w:cs="Arial"/>
          <w:bCs/>
          <w:sz w:val="20"/>
          <w:szCs w:val="20"/>
        </w:rPr>
      </w:pPr>
    </w:p>
    <w:p w14:paraId="39285100"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5AB8426B" w14:textId="70C0700B"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2"/>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3"/>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5"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56CB4D36" w14:textId="77777777" w:rsidR="00610139" w:rsidRDefault="00610139">
      <w:pPr>
        <w:rPr>
          <w:rFonts w:ascii="Arial" w:hAnsi="Arial" w:cs="Arial"/>
          <w:sz w:val="20"/>
          <w:szCs w:val="20"/>
        </w:rPr>
      </w:pPr>
      <w:r>
        <w:rPr>
          <w:rFonts w:ascii="Arial" w:hAnsi="Arial" w:cs="Arial"/>
          <w:sz w:val="20"/>
          <w:szCs w:val="20"/>
        </w:rPr>
        <w:br w:type="page"/>
      </w:r>
    </w:p>
    <w:p w14:paraId="505DF971" w14:textId="21974A36" w:rsidR="00610139" w:rsidRPr="00610139" w:rsidRDefault="00610139" w:rsidP="00610139">
      <w:pPr>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 xml:space="preserve">Dz. U. z 2022 r. poz. 513 z </w:t>
      </w:r>
      <w:proofErr w:type="spellStart"/>
      <w:r w:rsidR="00B01668" w:rsidRPr="00B01668">
        <w:rPr>
          <w:rFonts w:ascii="Arial" w:hAnsi="Arial" w:cs="Arial"/>
          <w:sz w:val="20"/>
          <w:szCs w:val="20"/>
        </w:rPr>
        <w:t>późn</w:t>
      </w:r>
      <w:proofErr w:type="spellEnd"/>
      <w:r w:rsidR="00B01668" w:rsidRPr="00B01668">
        <w:rPr>
          <w:rFonts w:ascii="Arial" w:hAnsi="Arial" w:cs="Arial"/>
          <w:sz w:val="20"/>
          <w:szCs w:val="20"/>
        </w:rPr>
        <w:t>.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headerReference w:type="default" r:id="rId36"/>
      <w:headerReference w:type="first" r:id="rId37"/>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0C431" w14:textId="77777777" w:rsidR="005F19CA" w:rsidRDefault="005F19CA" w:rsidP="009D490C">
      <w:r>
        <w:separator/>
      </w:r>
    </w:p>
  </w:endnote>
  <w:endnote w:type="continuationSeparator" w:id="0">
    <w:p w14:paraId="63BA8FBB" w14:textId="77777777" w:rsidR="005F19CA" w:rsidRDefault="005F19CA" w:rsidP="009D490C">
      <w:r>
        <w:continuationSeparator/>
      </w:r>
    </w:p>
  </w:endnote>
  <w:endnote w:type="continuationNotice" w:id="1">
    <w:p w14:paraId="4580D836" w14:textId="77777777" w:rsidR="005F19CA" w:rsidRDefault="005F1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13FA1" w14:textId="77777777" w:rsidR="00ED76D6" w:rsidRDefault="00ED76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419EE30A" w:rsidR="00F71DC0" w:rsidRPr="00F20079" w:rsidRDefault="00F71DC0">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50</w:t>
    </w:r>
    <w:r w:rsidRPr="00F20079">
      <w:rPr>
        <w:rFonts w:ascii="Arial" w:hAnsi="Arial" w:cs="Arial"/>
        <w:sz w:val="18"/>
        <w:szCs w:val="18"/>
      </w:rPr>
      <w:fldChar w:fldCharType="end"/>
    </w:r>
  </w:p>
  <w:p w14:paraId="36F069E5" w14:textId="77777777" w:rsidR="00F71DC0" w:rsidRDefault="00F71DC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718AECA5" w:rsidR="00F71DC0" w:rsidRPr="00F20079" w:rsidRDefault="00F71DC0">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45</w:t>
    </w:r>
    <w:r w:rsidRPr="00F20079">
      <w:rPr>
        <w:rStyle w:val="Numerstrony"/>
        <w:rFonts w:ascii="Arial" w:hAnsi="Arial" w:cs="Arial"/>
        <w:sz w:val="18"/>
        <w:szCs w:val="18"/>
      </w:rPr>
      <w:fldChar w:fldCharType="end"/>
    </w:r>
  </w:p>
  <w:p w14:paraId="3D75E81D" w14:textId="77777777" w:rsidR="00F71DC0" w:rsidRDefault="00F71DC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4FA2A" w14:textId="77777777" w:rsidR="005F19CA" w:rsidRDefault="005F19CA" w:rsidP="009D490C">
      <w:r>
        <w:separator/>
      </w:r>
    </w:p>
  </w:footnote>
  <w:footnote w:type="continuationSeparator" w:id="0">
    <w:p w14:paraId="7E448CEE" w14:textId="77777777" w:rsidR="005F19CA" w:rsidRDefault="005F19CA" w:rsidP="009D490C">
      <w:r>
        <w:continuationSeparator/>
      </w:r>
    </w:p>
  </w:footnote>
  <w:footnote w:type="continuationNotice" w:id="1">
    <w:p w14:paraId="68FBB0F8" w14:textId="77777777" w:rsidR="005F19CA" w:rsidRDefault="005F19CA"/>
  </w:footnote>
  <w:footnote w:id="2">
    <w:p w14:paraId="04EAFB0D" w14:textId="77777777" w:rsidR="00F71DC0" w:rsidRPr="002A4AA8" w:rsidRDefault="00F71DC0"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45ADC769" w14:textId="77777777" w:rsidR="00F71DC0" w:rsidRPr="00AD7AEF" w:rsidRDefault="00F71DC0"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F71DC0" w:rsidRPr="00E464B9" w:rsidRDefault="00F71DC0"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F287D09"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3F51984A" w14:textId="77777777" w:rsidR="00F71DC0" w:rsidRPr="002A4AA8" w:rsidRDefault="00F71DC0"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384C1671"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A05B26F" w14:textId="77777777" w:rsidR="00F71DC0" w:rsidRPr="00EF448F" w:rsidRDefault="00F71DC0">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79B2DCF" w14:textId="77777777" w:rsidR="00F71DC0" w:rsidRPr="002A4AA8" w:rsidRDefault="00F71DC0"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7391DBE"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3536B6B3" w14:textId="77777777" w:rsidR="00F71DC0" w:rsidRDefault="00F71DC0">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0F0BBF1B" w14:textId="77777777" w:rsidR="00F71DC0" w:rsidRPr="00154CF4" w:rsidRDefault="00F71DC0">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50AF2CA0" w14:textId="77777777" w:rsidR="00F71DC0" w:rsidRPr="002A4AA8" w:rsidRDefault="00F71DC0"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6F127219"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1B02B15"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4E71A429"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8B3A96F" w14:textId="77777777" w:rsidR="00F71DC0" w:rsidRPr="00361AE4" w:rsidRDefault="00F71DC0"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F7800C9" w14:textId="77777777" w:rsidR="00F71DC0" w:rsidRPr="00E467AA" w:rsidRDefault="00F71DC0"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F71DC0" w:rsidRPr="00E467AA" w:rsidRDefault="00F71DC0">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49BC695" w14:textId="5F1BEDE2" w:rsidR="00F71DC0" w:rsidRPr="00E467AA" w:rsidRDefault="00F71DC0">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2">
    <w:p w14:paraId="071E10E2" w14:textId="77777777" w:rsidR="00F71DC0" w:rsidRPr="00E467AA" w:rsidRDefault="00F71DC0"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277A5DE8" w14:textId="77777777" w:rsidR="00F71DC0" w:rsidRPr="00E467AA" w:rsidRDefault="00F71DC0"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C7162C7" w14:textId="77777777" w:rsidR="00F71DC0" w:rsidRPr="00E467AA" w:rsidRDefault="00F71DC0">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4E7296F" w14:textId="77777777" w:rsidR="00F71DC0" w:rsidRPr="00E467AA" w:rsidRDefault="00F71DC0">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732D698D" w14:textId="77777777" w:rsidR="00F71DC0" w:rsidRDefault="00F71DC0">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0374B72" w14:textId="77777777" w:rsidR="00F71DC0" w:rsidRPr="000C5645" w:rsidRDefault="00F71DC0"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54562CC1" w14:textId="77777777" w:rsidR="00F71DC0" w:rsidRPr="002A4AA8" w:rsidRDefault="00F71DC0"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08FFC7E0" w14:textId="77777777" w:rsidR="00F71DC0" w:rsidRPr="002A4AA8" w:rsidRDefault="00F71DC0"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7A39518" w14:textId="77777777" w:rsidR="00F71DC0" w:rsidRPr="00F866EC" w:rsidRDefault="00F71DC0">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399BA6D1" w14:textId="77777777" w:rsidR="00F71DC0" w:rsidRPr="00F866EC" w:rsidRDefault="00F71DC0"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F71DC0" w:rsidRPr="00F866EC" w:rsidRDefault="00F71DC0"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44D490E" w14:textId="77777777" w:rsidR="00F71DC0" w:rsidRPr="00F866EC" w:rsidRDefault="00F71DC0"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3F85982" w14:textId="77777777" w:rsidR="00F71DC0" w:rsidRPr="002A4AA8" w:rsidRDefault="00F71DC0"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098E8548" w14:textId="77777777" w:rsidR="00F71DC0" w:rsidRDefault="00F71DC0">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3B9BBF59" w14:textId="77777777" w:rsidR="00F71DC0" w:rsidRPr="00E71FBE" w:rsidRDefault="00F71DC0">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610888E7" w14:textId="77777777" w:rsidR="00F71DC0" w:rsidRPr="00FF0F6D" w:rsidRDefault="00F71DC0">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1F790260" w14:textId="77777777" w:rsidR="00F71DC0" w:rsidRPr="00464EE9" w:rsidRDefault="00F71DC0">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7BF8FAF" w14:textId="77777777" w:rsidR="00F71DC0" w:rsidRPr="00415E04" w:rsidRDefault="00F71DC0">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5AF7E811" w14:textId="77777777" w:rsidR="00F71DC0" w:rsidRPr="00415E04" w:rsidRDefault="00F71DC0">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738EC4EE" w14:textId="77777777" w:rsidR="00F71DC0" w:rsidRDefault="00F71DC0">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4725DD8A" w14:textId="77777777" w:rsidR="00F71DC0" w:rsidRDefault="00F71DC0">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12B0D35F" w14:textId="77777777" w:rsidR="00F71DC0" w:rsidRPr="002A4AA8" w:rsidRDefault="00F71DC0"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24A9ADFE"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1C84B1E2"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29A8DEF4" w14:textId="77777777" w:rsidR="00F71DC0" w:rsidRPr="002A4AA8" w:rsidRDefault="00F71DC0"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4E7E04CA" w14:textId="77777777" w:rsidR="00F71DC0" w:rsidRDefault="00F71DC0" w:rsidP="001D5633">
      <w:pPr>
        <w:pStyle w:val="Tekstprzypisudolnego"/>
        <w:jc w:val="both"/>
      </w:pPr>
      <w:r w:rsidRPr="00255128">
        <w:rPr>
          <w:rStyle w:val="Odwoanieprzypisudolnego"/>
          <w:rFonts w:ascii="Arial" w:hAnsi="Arial" w:cs="Arial"/>
          <w:sz w:val="16"/>
          <w:szCs w:val="16"/>
        </w:rPr>
        <w:footnoteRef/>
      </w:r>
      <w:r>
        <w:t xml:space="preserve"> </w:t>
      </w:r>
      <w:bookmarkStart w:id="24"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4"/>
    </w:p>
  </w:footnote>
  <w:footnote w:id="48">
    <w:p w14:paraId="538AA488" w14:textId="1D74B77F" w:rsidR="00F71DC0" w:rsidRPr="001D5633" w:rsidRDefault="00F71DC0" w:rsidP="001D5633">
      <w:pPr>
        <w:pStyle w:val="Tekstprzypisudolnego"/>
        <w:jc w:val="both"/>
      </w:pPr>
      <w:r w:rsidRPr="001D5633">
        <w:rPr>
          <w:rStyle w:val="Odwoanieprzypisudolnego"/>
          <w:rFonts w:ascii="Arial" w:hAnsi="Arial" w:cs="Arial"/>
          <w:sz w:val="16"/>
          <w:szCs w:val="16"/>
        </w:rPr>
        <w:footnoteRef/>
      </w:r>
      <w:r w:rsidRPr="001D5633">
        <w:t xml:space="preserve"> </w:t>
      </w:r>
      <w:r w:rsidRPr="001D5633">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1D5633">
        <w:t xml:space="preserve"> </w:t>
      </w:r>
      <w:r w:rsidRPr="001D5633">
        <w:rPr>
          <w:rFonts w:ascii="Arial" w:hAnsi="Arial" w:cs="Arial"/>
          <w:sz w:val="16"/>
          <w:szCs w:val="16"/>
        </w:rPr>
        <w:t>Jednocześnie IP zobowiązuje się niezwłocznie poinformować Beneficjenta o uruchomieniu pełnej funkcjonalności aplikacji SL2021 Projekty.</w:t>
      </w:r>
      <w:r w:rsidRPr="005003E2">
        <w:t xml:space="preserve"> </w:t>
      </w:r>
      <w:r w:rsidRPr="005003E2">
        <w:rPr>
          <w:rFonts w:ascii="Arial" w:hAnsi="Arial" w:cs="Arial"/>
          <w:sz w:val="16"/>
          <w:szCs w:val="16"/>
        </w:rPr>
        <w:t>. W przypadku konieczności dodatkowego uszczegółowienia danych IP może zobowiązać Beneficjenta do załączenia do harmonogramu płatności dodatkowego dokumentu.</w:t>
      </w:r>
    </w:p>
  </w:footnote>
  <w:footnote w:id="49">
    <w:p w14:paraId="08D6C582" w14:textId="4406C8F7" w:rsidR="00F71DC0" w:rsidRPr="001D5633" w:rsidRDefault="00F71DC0"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F71DC0" w:rsidRPr="00951ED7" w:rsidRDefault="00F71DC0"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7"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7"/>
    </w:p>
  </w:footnote>
  <w:footnote w:id="51">
    <w:p w14:paraId="38BE028E" w14:textId="77777777" w:rsidR="00F71DC0" w:rsidRPr="00A22E4B" w:rsidRDefault="00F71DC0"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F71DC0" w:rsidRPr="002A4AA8" w:rsidRDefault="00F71DC0"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374C10E2" w14:textId="500DF755" w:rsidR="00F71DC0" w:rsidRDefault="00F71DC0">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4">
    <w:p w14:paraId="56C87C29" w14:textId="77777777" w:rsidR="00F71DC0" w:rsidRPr="00E467AA"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64501C91" w14:textId="08170C0C" w:rsidR="00F71DC0" w:rsidRPr="00E467AA" w:rsidRDefault="00F71DC0"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064C130" w14:textId="77777777" w:rsidR="00F71DC0" w:rsidRPr="00E467AA" w:rsidRDefault="00F71DC0"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64543876" w14:textId="77777777" w:rsidR="00F71DC0" w:rsidRDefault="00F71DC0">
      <w:pPr>
        <w:pStyle w:val="Tekstprzypisudolnego"/>
      </w:pPr>
      <w:r w:rsidRPr="00E467AA">
        <w:rPr>
          <w:rStyle w:val="Odwoanieprzypisudolnego"/>
          <w:rFonts w:ascii="Arial" w:hAnsi="Arial" w:cs="Arial"/>
          <w:sz w:val="16"/>
          <w:szCs w:val="16"/>
        </w:rPr>
        <w:footnoteRef/>
      </w:r>
      <w:r w:rsidRPr="00E467AA">
        <w:t xml:space="preserve"> </w:t>
      </w:r>
      <w:bookmarkStart w:id="30" w:name="_Hlk136333174"/>
      <w:r w:rsidRPr="00E467AA">
        <w:rPr>
          <w:rFonts w:ascii="Arial" w:hAnsi="Arial" w:cs="Arial"/>
          <w:sz w:val="16"/>
          <w:szCs w:val="16"/>
        </w:rPr>
        <w:t>Dotyczy przypadku, gdy Projekt jest realizowany w ramach partnerstwa. Wykreślić jeśli nie dotyczy.</w:t>
      </w:r>
      <w:bookmarkEnd w:id="30"/>
    </w:p>
  </w:footnote>
  <w:footnote w:id="58">
    <w:p w14:paraId="0E06E19C"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3909CFE0" w14:textId="77777777" w:rsidR="00F71DC0" w:rsidRPr="002A4AA8" w:rsidRDefault="00F71DC0"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487892AD" w14:textId="77777777" w:rsidR="00F71DC0" w:rsidRPr="002A4AA8" w:rsidRDefault="00F71DC0"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1104ADE6"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7B900B72"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60140BC6"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4CEDC05A"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57F913B0" w14:textId="77777777" w:rsidR="00F71DC0" w:rsidRPr="002A4AA8" w:rsidRDefault="00F71DC0"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CCDAB98"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293CCC93" w14:textId="77777777" w:rsidR="00F71DC0" w:rsidRPr="002A4AA8" w:rsidRDefault="00F71DC0"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1C80DBAD" w14:textId="77777777" w:rsidR="00F71DC0" w:rsidRPr="002A4AA8" w:rsidRDefault="00F71DC0"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16783F23" w14:textId="77777777" w:rsidR="00F71DC0" w:rsidRPr="002A4AA8" w:rsidRDefault="00F71DC0"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1E1AD98A"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071842FA" w14:textId="77777777" w:rsidR="00F71DC0" w:rsidRPr="0075143A" w:rsidRDefault="00F71DC0"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48CE1B01" w14:textId="77777777" w:rsidR="00F71DC0" w:rsidRPr="0075143A" w:rsidRDefault="00F71DC0"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25EED952" w14:textId="77777777" w:rsidR="00F71DC0" w:rsidRPr="0075143A" w:rsidRDefault="00F71DC0"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5713DE1A" w14:textId="77777777" w:rsidR="00F71DC0" w:rsidRPr="002A4AA8" w:rsidRDefault="00F71DC0"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303C77F1"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1AD232FE" w14:textId="77777777" w:rsidR="00F71DC0" w:rsidRPr="00A17780" w:rsidRDefault="00F71DC0">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0CFAF6F8" w14:textId="77777777" w:rsidR="00F71DC0" w:rsidRPr="00A17780" w:rsidRDefault="00F71DC0">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12E14085" w14:textId="7735E87F" w:rsidR="00F71DC0" w:rsidRPr="00B85B65" w:rsidRDefault="00F71DC0"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F71DC0" w:rsidRPr="002A4AA8" w:rsidRDefault="00F71DC0"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3">
    <w:p w14:paraId="762022D5" w14:textId="77777777" w:rsidR="00F71DC0" w:rsidRPr="00536157" w:rsidRDefault="00F71DC0"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4">
    <w:p w14:paraId="49E5353F" w14:textId="0A25091D" w:rsidR="00F71DC0" w:rsidRPr="001C1539" w:rsidRDefault="00F71DC0"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5">
    <w:p w14:paraId="79389311" w14:textId="77777777" w:rsidR="00F71DC0" w:rsidRPr="002A4AA8" w:rsidRDefault="00F71DC0"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6">
    <w:p w14:paraId="0A6EE392"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F71DC0" w:rsidRPr="002A4AA8" w:rsidRDefault="00F71DC0"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9">
    <w:p w14:paraId="2588A9B7" w14:textId="77777777" w:rsidR="00F71DC0" w:rsidRPr="002A4AA8" w:rsidRDefault="00F71DC0"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F71DC0" w:rsidRDefault="00F71DC0">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bookmarkStart w:id="37" w:name="_Hlk135300086"/>
      <w:r w:rsidRPr="00F32C99">
        <w:rPr>
          <w:rFonts w:ascii="Arial" w:hAnsi="Arial" w:cs="Arial"/>
          <w:sz w:val="16"/>
          <w:szCs w:val="16"/>
        </w:rPr>
        <w:t>W uzasadnionych przypadkach należy dokonać modyfikacji zapisów zgodnie z uwarunkowaniami dla konkretnego naboru.</w:t>
      </w:r>
    </w:p>
    <w:bookmarkEnd w:id="37"/>
  </w:footnote>
  <w:footnote w:id="91">
    <w:p w14:paraId="61735C8B" w14:textId="77777777" w:rsidR="00F71DC0" w:rsidRDefault="00F71DC0">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r w:rsidRPr="00F32C99">
        <w:rPr>
          <w:rFonts w:ascii="Arial" w:hAnsi="Arial" w:cs="Arial"/>
          <w:sz w:val="16"/>
          <w:szCs w:val="16"/>
        </w:rPr>
        <w:t>W uzasadnionych przypadkach należy dokonać modyfikacji zapisów zgodnie z uwarunkowaniami dla konkretnego naboru.</w:t>
      </w:r>
    </w:p>
  </w:footnote>
  <w:footnote w:id="92">
    <w:p w14:paraId="21B23C21" w14:textId="77777777" w:rsidR="00F71DC0" w:rsidRPr="00CD51EC" w:rsidRDefault="00F71DC0"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3">
    <w:p w14:paraId="4DB98C96" w14:textId="552CC161" w:rsidR="00F71DC0" w:rsidRPr="002A4AA8" w:rsidRDefault="00F71DC0"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4">
    <w:p w14:paraId="62534516" w14:textId="77777777" w:rsidR="00F71DC0" w:rsidRPr="004B04BC" w:rsidRDefault="00F71DC0"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w:t>
      </w:r>
      <w:proofErr w:type="spellStart"/>
      <w:r w:rsidRPr="008D716F">
        <w:rPr>
          <w:rFonts w:ascii="Arial" w:hAnsi="Arial" w:cs="Arial"/>
          <w:sz w:val="16"/>
          <w:szCs w:val="16"/>
        </w:rPr>
        <w:t>późn</w:t>
      </w:r>
      <w:proofErr w:type="spellEnd"/>
      <w:r w:rsidRPr="008D716F">
        <w:rPr>
          <w:rFonts w:ascii="Arial" w:hAnsi="Arial" w:cs="Arial"/>
          <w:sz w:val="16"/>
          <w:szCs w:val="16"/>
        </w:rPr>
        <w:t xml:space="preserve">.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5">
    <w:p w14:paraId="2F8E3ABB" w14:textId="77777777" w:rsidR="00F71DC0" w:rsidRPr="004B04BC" w:rsidRDefault="00F71DC0"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F71DC0" w:rsidRPr="004B04BC" w:rsidRDefault="00F71DC0" w:rsidP="004B04BC">
      <w:pPr>
        <w:pStyle w:val="Default"/>
        <w:jc w:val="both"/>
        <w:rPr>
          <w:sz w:val="16"/>
          <w:szCs w:val="16"/>
        </w:rPr>
      </w:pPr>
      <w:r w:rsidRPr="004B04BC">
        <w:rPr>
          <w:rStyle w:val="Odwoanieprzypisudolnego"/>
          <w:sz w:val="16"/>
          <w:szCs w:val="16"/>
        </w:rPr>
        <w:footnoteRef/>
      </w:r>
      <w:bookmarkStart w:id="40" w:name="_Hlk122348012"/>
      <w:r w:rsidRPr="004B04BC">
        <w:rPr>
          <w:sz w:val="16"/>
          <w:szCs w:val="16"/>
        </w:rPr>
        <w:t xml:space="preserve"> Projekt, który wnosi znaczący wkład w osiąganie celów programu i który podlega szczególnym środkom dotyczącym monitorowania i komunikacji. </w:t>
      </w:r>
    </w:p>
    <w:bookmarkEnd w:id="40"/>
  </w:footnote>
  <w:footnote w:id="97">
    <w:p w14:paraId="23315D6E" w14:textId="77777777" w:rsidR="00F71DC0" w:rsidRPr="003A1818" w:rsidRDefault="00F71DC0"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8">
    <w:p w14:paraId="37DA0061" w14:textId="77777777" w:rsidR="00F71DC0" w:rsidRPr="006E6E6E" w:rsidRDefault="00F71DC0"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9">
    <w:p w14:paraId="414D64A7" w14:textId="77777777" w:rsidR="00F71DC0" w:rsidRPr="006E6E6E" w:rsidRDefault="00F71DC0"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F71DC0" w:rsidRPr="006E6E6E" w:rsidRDefault="00F71DC0"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F71DC0" w:rsidRPr="003A1818" w:rsidRDefault="00F71DC0" w:rsidP="004B04BC">
      <w:pPr>
        <w:pStyle w:val="Tekstprzypisudolnego"/>
      </w:pPr>
    </w:p>
  </w:footnote>
  <w:footnote w:id="101">
    <w:p w14:paraId="70D65F3F" w14:textId="77777777" w:rsidR="00F71DC0" w:rsidRPr="006E6E6E" w:rsidRDefault="00F71DC0"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2">
    <w:p w14:paraId="6B10E8C6" w14:textId="77777777" w:rsidR="00F71DC0" w:rsidRPr="002A4AA8" w:rsidRDefault="00F71DC0"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4">
    <w:p w14:paraId="6EF9B884"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6">
    <w:p w14:paraId="17284EBA" w14:textId="77777777" w:rsidR="00F71DC0" w:rsidRPr="002A4AA8" w:rsidRDefault="00F71DC0"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7">
    <w:p w14:paraId="006103E0"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8">
    <w:p w14:paraId="24DE54BC" w14:textId="77777777" w:rsidR="00F71DC0" w:rsidRPr="002A4AA8" w:rsidRDefault="00F71DC0"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9">
    <w:p w14:paraId="00657829" w14:textId="77777777" w:rsidR="00F71DC0" w:rsidRPr="002A4AA8" w:rsidRDefault="00F71DC0"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0">
    <w:p w14:paraId="4FBF5FCF" w14:textId="77777777" w:rsidR="00F71DC0" w:rsidRPr="002A4AA8" w:rsidRDefault="00F71DC0"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F71DC0" w:rsidRDefault="00F71DC0">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12">
    <w:p w14:paraId="48318F03" w14:textId="77777777" w:rsidR="00F71DC0" w:rsidRDefault="00F71DC0">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13">
    <w:p w14:paraId="30484FD1"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4">
    <w:p w14:paraId="612AC3B7" w14:textId="77777777" w:rsidR="00F71DC0" w:rsidRPr="002A4AA8" w:rsidRDefault="00F71DC0"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5">
    <w:p w14:paraId="40A32590" w14:textId="77777777" w:rsidR="00F71DC0" w:rsidRDefault="00F71DC0">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6">
    <w:p w14:paraId="4DE4D63C" w14:textId="77777777" w:rsidR="00F71DC0" w:rsidRPr="00A87FAB" w:rsidRDefault="00F71DC0">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7">
    <w:p w14:paraId="5EFB9C3A" w14:textId="77777777"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20664977"/>
      <w:r w:rsidRPr="002A4AA8">
        <w:rPr>
          <w:rFonts w:ascii="Arial" w:hAnsi="Arial" w:cs="Arial"/>
          <w:sz w:val="16"/>
          <w:szCs w:val="16"/>
        </w:rPr>
        <w:t>Dotyczy przypadku, gdy Projekt jest realizowany w ramach partnerstwa.</w:t>
      </w:r>
      <w:bookmarkEnd w:id="41"/>
      <w:r>
        <w:rPr>
          <w:rFonts w:ascii="Arial" w:hAnsi="Arial" w:cs="Arial"/>
          <w:sz w:val="16"/>
          <w:szCs w:val="16"/>
        </w:rPr>
        <w:t xml:space="preserve"> Wykreślić jeśli nie dotyczy.</w:t>
      </w:r>
    </w:p>
  </w:footnote>
  <w:footnote w:id="118">
    <w:p w14:paraId="75A55481" w14:textId="77777777" w:rsidR="00F71DC0" w:rsidRPr="006A15C4" w:rsidRDefault="00F71DC0"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9">
    <w:p w14:paraId="62A7C73B" w14:textId="77777777" w:rsidR="00F71DC0" w:rsidRPr="006A15C4" w:rsidRDefault="00F71DC0">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0">
    <w:p w14:paraId="599311B3" w14:textId="77777777" w:rsidR="00F71DC0" w:rsidRPr="006A15C4" w:rsidRDefault="00F71DC0"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1">
    <w:p w14:paraId="7A1AF61C" w14:textId="77777777" w:rsidR="00F71DC0" w:rsidRPr="00B564A2" w:rsidRDefault="00F71DC0"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2">
    <w:p w14:paraId="77609A90" w14:textId="77777777" w:rsidR="00F71DC0" w:rsidRPr="00B564A2" w:rsidRDefault="00F71DC0"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3">
    <w:p w14:paraId="50167308" w14:textId="77777777" w:rsidR="00F71DC0" w:rsidRPr="006A15C4" w:rsidRDefault="00F71DC0"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4">
    <w:p w14:paraId="0847E954" w14:textId="77777777" w:rsidR="00F71DC0" w:rsidRPr="002A4AA8" w:rsidRDefault="00F71DC0"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5">
    <w:p w14:paraId="49CEF2D0" w14:textId="77777777" w:rsidR="00F71DC0" w:rsidRPr="002A4AA8" w:rsidRDefault="00F71DC0"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2"/>
    </w:p>
  </w:footnote>
  <w:footnote w:id="126">
    <w:p w14:paraId="2345F15A" w14:textId="77777777" w:rsidR="00F71DC0" w:rsidRPr="000669A4" w:rsidRDefault="00F71DC0"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7">
    <w:p w14:paraId="4D48D0BA" w14:textId="77777777" w:rsidR="00F71DC0" w:rsidRPr="00A9468E" w:rsidRDefault="00F71DC0"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8">
    <w:p w14:paraId="7D7C50E6" w14:textId="77777777" w:rsidR="00F71DC0" w:rsidRPr="00752F3E" w:rsidRDefault="00F71DC0">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9">
    <w:p w14:paraId="253885E3" w14:textId="77777777" w:rsidR="00F71DC0" w:rsidRDefault="00F71DC0">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0">
    <w:p w14:paraId="04751289" w14:textId="77777777" w:rsidR="00F71DC0" w:rsidRPr="002A4AA8" w:rsidRDefault="00F71DC0"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1">
    <w:p w14:paraId="1A54C6AC" w14:textId="7B8F2AFA" w:rsidR="00F71DC0" w:rsidRPr="00CF2011" w:rsidRDefault="00F71DC0"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w:t>
      </w:r>
      <w:r>
        <w:rPr>
          <w:rFonts w:ascii="Arial" w:hAnsi="Arial" w:cs="Arial"/>
          <w:sz w:val="16"/>
          <w:szCs w:val="16"/>
        </w:rPr>
        <w:t>24</w:t>
      </w:r>
      <w:r w:rsidRPr="000B7F81">
        <w:rPr>
          <w:rFonts w:ascii="Arial" w:hAnsi="Arial" w:cs="Arial"/>
          <w:sz w:val="16"/>
          <w:szCs w:val="16"/>
        </w:rPr>
        <w:t xml:space="preserve"> r. </w:t>
      </w:r>
      <w:r w:rsidRPr="00E602BA">
        <w:rPr>
          <w:rFonts w:ascii="Arial" w:hAnsi="Arial" w:cs="Arial"/>
          <w:sz w:val="16"/>
          <w:szCs w:val="16"/>
        </w:rPr>
        <w:t>poz. 361</w:t>
      </w:r>
      <w:r w:rsidRPr="000B7F81">
        <w:rPr>
          <w:rFonts w:ascii="Arial" w:hAnsi="Arial" w:cs="Arial"/>
          <w:sz w:val="16"/>
          <w:szCs w:val="16"/>
        </w:rPr>
        <w:t xml:space="preserve"> 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2">
    <w:p w14:paraId="4156711A" w14:textId="77777777" w:rsidR="00F71DC0" w:rsidRPr="002A4AA8" w:rsidRDefault="00F71DC0"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3">
    <w:p w14:paraId="2C3DCA43" w14:textId="77777777" w:rsidR="00F71DC0" w:rsidRPr="002A4AA8" w:rsidRDefault="00F71DC0"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4">
    <w:p w14:paraId="598541AF" w14:textId="5469A3D3" w:rsidR="00F71DC0" w:rsidRPr="002A4AA8" w:rsidRDefault="00F71DC0"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 xml:space="preserve">trzymiesięcznym </w:t>
      </w:r>
      <w:bookmarkEnd w:id="45"/>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5">
    <w:p w14:paraId="6835AC24" w14:textId="77777777" w:rsidR="00F71DC0" w:rsidRDefault="00F71DC0">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6">
    <w:p w14:paraId="6E19CB8C" w14:textId="77777777" w:rsidR="00F71DC0" w:rsidRDefault="00F71DC0">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7">
    <w:p w14:paraId="6EA2BE54" w14:textId="77777777" w:rsidR="00F71DC0" w:rsidRDefault="00F71DC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8">
    <w:p w14:paraId="746CA21C" w14:textId="77777777" w:rsidR="00F71DC0" w:rsidRDefault="00F71DC0">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9">
    <w:p w14:paraId="06940748" w14:textId="77777777" w:rsidR="00F71DC0" w:rsidRDefault="00F71DC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0">
    <w:p w14:paraId="77E8196A" w14:textId="77777777" w:rsidR="00F71DC0" w:rsidRDefault="00F71DC0">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1">
    <w:p w14:paraId="1E23E38F" w14:textId="77777777" w:rsidR="00F71DC0" w:rsidRPr="00083A48" w:rsidRDefault="00F71DC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2">
    <w:p w14:paraId="7AB5E7A4" w14:textId="77777777" w:rsidR="00F71DC0" w:rsidRDefault="00F71DC0" w:rsidP="00E602BA">
      <w:pPr>
        <w:pStyle w:val="Tekstprzypisudolnego"/>
      </w:pPr>
      <w:r w:rsidRPr="00E602BA">
        <w:rPr>
          <w:rStyle w:val="Odwoanieprzypisudolnego"/>
          <w:rFonts w:ascii="Arial" w:hAnsi="Arial" w:cs="Arial"/>
          <w:sz w:val="16"/>
          <w:szCs w:val="16"/>
        </w:rPr>
        <w:footnoteRef/>
      </w:r>
      <w:r>
        <w:t xml:space="preserve"> </w:t>
      </w:r>
      <w:bookmarkStart w:id="46"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6"/>
      <w:r>
        <w:rPr>
          <w:rFonts w:ascii="Arial" w:hAnsi="Arial" w:cs="Arial"/>
          <w:sz w:val="16"/>
          <w:szCs w:val="16"/>
        </w:rPr>
        <w:t>.</w:t>
      </w:r>
    </w:p>
  </w:footnote>
  <w:footnote w:id="143">
    <w:p w14:paraId="61DD95BA" w14:textId="77777777" w:rsidR="00F71DC0" w:rsidRDefault="00F71DC0">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E63FED" w14:textId="77777777" w:rsidR="00F71DC0" w:rsidRDefault="00F71DC0" w:rsidP="00E602BA">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5">
    <w:p w14:paraId="0CC5E3EE" w14:textId="77777777" w:rsidR="00F71DC0" w:rsidRPr="00083A48" w:rsidRDefault="00F71DC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3BB23F65" w14:textId="77777777" w:rsidR="00F71DC0" w:rsidRDefault="00F71DC0" w:rsidP="0007389B">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7">
    <w:p w14:paraId="3C135167" w14:textId="77777777" w:rsidR="00F71DC0" w:rsidRPr="002A4AA8" w:rsidRDefault="00F71DC0"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8">
    <w:p w14:paraId="01C169FC" w14:textId="07676FDA" w:rsidR="00F71DC0" w:rsidRDefault="00F71DC0">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49">
    <w:p w14:paraId="04057555" w14:textId="77777777" w:rsidR="00F71DC0" w:rsidRPr="0043193B" w:rsidRDefault="00F71DC0"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50">
    <w:p w14:paraId="36D84841" w14:textId="77777777" w:rsidR="00F71DC0" w:rsidRPr="00BC340C" w:rsidRDefault="00F71DC0">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1">
    <w:p w14:paraId="2258B8C9" w14:textId="77777777" w:rsidR="00F71DC0" w:rsidRPr="00001914" w:rsidRDefault="00F71DC0"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2">
    <w:p w14:paraId="40B5C253" w14:textId="77777777" w:rsidR="00F71DC0" w:rsidRPr="002A4AA8" w:rsidRDefault="00F71DC0"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3">
    <w:p w14:paraId="17ECB2B0" w14:textId="4E4DAB88" w:rsidR="00F71DC0" w:rsidRPr="00EF01C6" w:rsidRDefault="00F71DC0"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w:t>
      </w:r>
      <w:proofErr w:type="spellStart"/>
      <w:r w:rsidRPr="00EF01C6">
        <w:rPr>
          <w:bCs/>
          <w:sz w:val="16"/>
          <w:szCs w:val="16"/>
        </w:rPr>
        <w:t>późn</w:t>
      </w:r>
      <w:proofErr w:type="spellEnd"/>
      <w:r w:rsidRPr="00EF01C6">
        <w:rPr>
          <w:bCs/>
          <w:sz w:val="16"/>
          <w:szCs w:val="16"/>
        </w:rPr>
        <w:t>.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w:t>
      </w:r>
      <w:proofErr w:type="spellStart"/>
      <w:r w:rsidRPr="00EF01C6">
        <w:rPr>
          <w:sz w:val="16"/>
          <w:szCs w:val="16"/>
        </w:rPr>
        <w:t>późn</w:t>
      </w:r>
      <w:proofErr w:type="spellEnd"/>
      <w:r w:rsidRPr="00EF01C6">
        <w:rPr>
          <w:sz w:val="16"/>
          <w:szCs w:val="16"/>
        </w:rPr>
        <w:t>. zm.).</w:t>
      </w:r>
    </w:p>
    <w:p w14:paraId="6E8FB6D1" w14:textId="77777777" w:rsidR="00F71DC0" w:rsidRPr="00C96CE6" w:rsidRDefault="00F71DC0" w:rsidP="001E21D7">
      <w:pPr>
        <w:pStyle w:val="Default"/>
        <w:jc w:val="both"/>
        <w:rPr>
          <w:sz w:val="16"/>
          <w:szCs w:val="16"/>
        </w:rPr>
      </w:pPr>
      <w:r w:rsidRPr="00EF01C6" w:rsidDel="001E21D7">
        <w:rPr>
          <w:b/>
          <w:bCs/>
          <w:sz w:val="16"/>
          <w:szCs w:val="16"/>
        </w:rPr>
        <w:t xml:space="preserve"> </w:t>
      </w:r>
    </w:p>
    <w:p w14:paraId="1A656890" w14:textId="77777777" w:rsidR="00F71DC0" w:rsidRDefault="00F71DC0"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58B92" w14:textId="77777777" w:rsidR="00ED76D6" w:rsidRDefault="00ED76D6">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4DE5" w14:textId="3EA204C3" w:rsidR="00F71DC0" w:rsidRPr="00801D11" w:rsidRDefault="00ED76D6" w:rsidP="00801D11">
    <w:pPr>
      <w:pStyle w:val="Nagwek"/>
    </w:pPr>
    <w:bookmarkStart w:id="165" w:name="_GoBack"/>
    <w:bookmarkEnd w:id="165"/>
    <w:r>
      <w:rPr>
        <w:noProof/>
      </w:rPr>
      <w:drawing>
        <wp:inline distT="0" distB="0" distL="0" distR="0" wp14:anchorId="7311A647" wp14:editId="5634B21E">
          <wp:extent cx="5761355" cy="42672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019D3" w14:textId="6FDAB217" w:rsidR="00F71DC0" w:rsidRPr="00CA2BE2" w:rsidRDefault="00ED76D6">
    <w:pPr>
      <w:pStyle w:val="Nagwek"/>
      <w:rPr>
        <w:rFonts w:ascii="Arial" w:hAnsi="Arial" w:cs="Arial"/>
      </w:rPr>
    </w:pPr>
    <w:r>
      <w:rPr>
        <w:rFonts w:ascii="Arial" w:hAnsi="Arial" w:cs="Arial"/>
        <w:noProof/>
      </w:rPr>
      <w:drawing>
        <wp:inline distT="0" distB="0" distL="0" distR="0" wp14:anchorId="61B291C0" wp14:editId="622CE85A">
          <wp:extent cx="5761355" cy="42672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14DB" w14:textId="77777777" w:rsidR="00ED76D6" w:rsidRDefault="00ED76D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F8424" w14:textId="12414C00" w:rsidR="00F71DC0" w:rsidRPr="00CA2BE2" w:rsidRDefault="00952C7F" w:rsidP="00D0584D">
    <w:pPr>
      <w:pStyle w:val="Nagwek"/>
      <w:rPr>
        <w:rFonts w:ascii="Arial" w:hAnsi="Arial" w:cs="Arial"/>
      </w:rPr>
    </w:pPr>
    <w:r>
      <w:rPr>
        <w:rFonts w:ascii="Arial" w:hAnsi="Arial" w:cs="Arial"/>
        <w:noProof/>
      </w:rPr>
      <w:drawing>
        <wp:inline distT="0" distB="0" distL="0" distR="0" wp14:anchorId="7FE56F3D" wp14:editId="32C031BF">
          <wp:extent cx="5761355" cy="4267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p w14:paraId="4C4D53E3" w14:textId="77777777" w:rsidR="00F71DC0" w:rsidRPr="005734CB" w:rsidRDefault="00F71DC0" w:rsidP="00F20079">
    <w:pPr>
      <w:pStyle w:val="Tekstpodstawowy"/>
      <w:spacing w:after="60"/>
      <w:jc w:val="center"/>
      <w:rPr>
        <w:rFonts w:ascii="Arial" w:hAnsi="Arial" w:cs="Arial"/>
        <w:i/>
        <w:noProof/>
        <w:sz w:val="20"/>
        <w:szCs w:val="20"/>
      </w:rPr>
    </w:pPr>
  </w:p>
  <w:p w14:paraId="4D97FA37" w14:textId="77777777" w:rsidR="00F71DC0" w:rsidRPr="00CA2BE2" w:rsidRDefault="00F71DC0">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1D628" w14:textId="50797AE5" w:rsidR="00F71DC0" w:rsidRPr="00801D11" w:rsidRDefault="00ED76D6" w:rsidP="00801D11">
    <w:pPr>
      <w:pStyle w:val="Nagwek"/>
    </w:pPr>
    <w:r>
      <w:rPr>
        <w:noProof/>
      </w:rPr>
      <w:drawing>
        <wp:inline distT="0" distB="0" distL="0" distR="0" wp14:anchorId="63B72980" wp14:editId="0B978FEF">
          <wp:extent cx="5761355" cy="4267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FA5CF" w14:textId="22CD55AB" w:rsidR="00F71DC0" w:rsidRPr="00CA2BE2" w:rsidRDefault="00ED76D6" w:rsidP="00D0584D">
    <w:pPr>
      <w:pStyle w:val="Nagwek"/>
      <w:rPr>
        <w:rFonts w:ascii="Arial" w:hAnsi="Arial" w:cs="Arial"/>
      </w:rPr>
    </w:pPr>
    <w:r>
      <w:rPr>
        <w:rFonts w:ascii="Arial" w:hAnsi="Arial" w:cs="Arial"/>
        <w:noProof/>
      </w:rPr>
      <w:drawing>
        <wp:inline distT="0" distB="0" distL="0" distR="0" wp14:anchorId="26A652E2" wp14:editId="35B95A63">
          <wp:extent cx="5761355" cy="4267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p w14:paraId="48E8BBA8" w14:textId="77777777" w:rsidR="00F71DC0" w:rsidRPr="005734CB" w:rsidRDefault="00F71DC0" w:rsidP="00F20079">
    <w:pPr>
      <w:pStyle w:val="Tekstpodstawowy"/>
      <w:spacing w:after="60"/>
      <w:jc w:val="center"/>
      <w:rPr>
        <w:rFonts w:ascii="Arial" w:hAnsi="Arial" w:cs="Arial"/>
        <w:i/>
        <w:noProof/>
        <w:sz w:val="20"/>
        <w:szCs w:val="20"/>
      </w:rPr>
    </w:pPr>
  </w:p>
  <w:p w14:paraId="2374047C" w14:textId="77777777" w:rsidR="00F71DC0" w:rsidRPr="00CA2BE2" w:rsidRDefault="00F71DC0">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587F" w14:textId="2FE23A6E" w:rsidR="00F71DC0" w:rsidRPr="00CA2BE2" w:rsidRDefault="00ED76D6">
    <w:pPr>
      <w:pStyle w:val="Nagwek"/>
      <w:rPr>
        <w:rFonts w:ascii="Arial" w:hAnsi="Arial" w:cs="Arial"/>
      </w:rPr>
    </w:pPr>
    <w:r>
      <w:rPr>
        <w:rFonts w:ascii="Arial" w:hAnsi="Arial" w:cs="Arial"/>
        <w:noProof/>
      </w:rPr>
      <w:drawing>
        <wp:inline distT="0" distB="0" distL="0" distR="0" wp14:anchorId="006E6B55" wp14:editId="2FC190F1">
          <wp:extent cx="5761355" cy="4267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F71DC0" w:rsidRPr="0029038C" w:rsidRDefault="00F71DC0" w:rsidP="00F53734">
    <w:pPr>
      <w:pStyle w:val="Nagwek"/>
    </w:pPr>
    <w:r w:rsidRPr="0029038C">
      <w:rPr>
        <w:rFonts w:ascii="Arial" w:hAnsi="Arial" w:cs="Arial"/>
        <w:sz w:val="20"/>
        <w:szCs w:val="20"/>
      </w:rPr>
      <w:t>……………………………………………………………..…………………. umieścić obowiązujący logotyp</w:t>
    </w:r>
  </w:p>
  <w:p w14:paraId="0B949925" w14:textId="77777777" w:rsidR="00F71DC0" w:rsidRPr="00801D11" w:rsidRDefault="00F71DC0"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8B44" w14:textId="75E9207C" w:rsidR="00F71DC0" w:rsidRPr="00CA2BE2" w:rsidRDefault="00ED76D6" w:rsidP="00D0584D">
    <w:pPr>
      <w:pStyle w:val="Nagwek"/>
      <w:rPr>
        <w:rFonts w:ascii="Arial" w:hAnsi="Arial" w:cs="Arial"/>
      </w:rPr>
    </w:pPr>
    <w:r>
      <w:rPr>
        <w:rFonts w:ascii="Arial" w:hAnsi="Arial" w:cs="Arial"/>
        <w:noProof/>
      </w:rPr>
      <w:drawing>
        <wp:inline distT="0" distB="0" distL="0" distR="0" wp14:anchorId="2F39DF4E" wp14:editId="5A7FDA5E">
          <wp:extent cx="5761355" cy="426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p w14:paraId="3B1A9C80" w14:textId="77777777" w:rsidR="00F71DC0" w:rsidRPr="005734CB" w:rsidRDefault="00F71DC0" w:rsidP="00F20079">
    <w:pPr>
      <w:pStyle w:val="Tekstpodstawowy"/>
      <w:spacing w:after="60"/>
      <w:jc w:val="center"/>
      <w:rPr>
        <w:rFonts w:ascii="Arial" w:hAnsi="Arial" w:cs="Arial"/>
        <w:i/>
        <w:noProof/>
        <w:sz w:val="20"/>
        <w:szCs w:val="20"/>
      </w:rPr>
    </w:pPr>
  </w:p>
  <w:p w14:paraId="06F2AA74" w14:textId="77777777" w:rsidR="00F71DC0" w:rsidRPr="00CA2BE2" w:rsidRDefault="00F71DC0">
    <w:pPr>
      <w:pStyle w:val="Nagwek"/>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6F2BAC10" w:rsidR="00F71DC0" w:rsidRPr="00801D11" w:rsidRDefault="00ED76D6" w:rsidP="00801D11">
    <w:pPr>
      <w:pStyle w:val="Nagwek"/>
    </w:pPr>
    <w:r>
      <w:rPr>
        <w:noProof/>
      </w:rPr>
      <w:drawing>
        <wp:inline distT="0" distB="0" distL="0" distR="0" wp14:anchorId="4285C9E4" wp14:editId="44EDBAFF">
          <wp:extent cx="5761355" cy="42672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2"/>
  </w:num>
  <w:num w:numId="2">
    <w:abstractNumId w:val="27"/>
  </w:num>
  <w:num w:numId="3">
    <w:abstractNumId w:val="26"/>
  </w:num>
  <w:num w:numId="4">
    <w:abstractNumId w:val="64"/>
  </w:num>
  <w:num w:numId="5">
    <w:abstractNumId w:val="73"/>
  </w:num>
  <w:num w:numId="6">
    <w:abstractNumId w:val="22"/>
  </w:num>
  <w:num w:numId="7">
    <w:abstractNumId w:val="62"/>
  </w:num>
  <w:num w:numId="8">
    <w:abstractNumId w:val="52"/>
  </w:num>
  <w:num w:numId="9">
    <w:abstractNumId w:val="75"/>
  </w:num>
  <w:num w:numId="10">
    <w:abstractNumId w:val="65"/>
  </w:num>
  <w:num w:numId="11">
    <w:abstractNumId w:val="98"/>
  </w:num>
  <w:num w:numId="12">
    <w:abstractNumId w:val="32"/>
  </w:num>
  <w:num w:numId="13">
    <w:abstractNumId w:val="63"/>
  </w:num>
  <w:num w:numId="14">
    <w:abstractNumId w:val="77"/>
  </w:num>
  <w:num w:numId="15">
    <w:abstractNumId w:val="90"/>
  </w:num>
  <w:num w:numId="16">
    <w:abstractNumId w:val="39"/>
  </w:num>
  <w:num w:numId="17">
    <w:abstractNumId w:val="24"/>
  </w:num>
  <w:num w:numId="18">
    <w:abstractNumId w:val="100"/>
  </w:num>
  <w:num w:numId="19">
    <w:abstractNumId w:val="96"/>
  </w:num>
  <w:num w:numId="20">
    <w:abstractNumId w:val="70"/>
  </w:num>
  <w:num w:numId="21">
    <w:abstractNumId w:val="60"/>
  </w:num>
  <w:num w:numId="22">
    <w:abstractNumId w:val="34"/>
  </w:num>
  <w:num w:numId="23">
    <w:abstractNumId w:val="61"/>
  </w:num>
  <w:num w:numId="24">
    <w:abstractNumId w:val="56"/>
  </w:num>
  <w:num w:numId="25">
    <w:abstractNumId w:val="37"/>
  </w:num>
  <w:num w:numId="26">
    <w:abstractNumId w:val="18"/>
  </w:num>
  <w:num w:numId="27">
    <w:abstractNumId w:val="55"/>
  </w:num>
  <w:num w:numId="28">
    <w:abstractNumId w:val="99"/>
  </w:num>
  <w:num w:numId="29">
    <w:abstractNumId w:val="21"/>
  </w:num>
  <w:num w:numId="30">
    <w:abstractNumId w:val="84"/>
  </w:num>
  <w:num w:numId="31">
    <w:abstractNumId w:val="29"/>
  </w:num>
  <w:num w:numId="32">
    <w:abstractNumId w:val="46"/>
  </w:num>
  <w:num w:numId="33">
    <w:abstractNumId w:val="58"/>
  </w:num>
  <w:num w:numId="34">
    <w:abstractNumId w:val="53"/>
  </w:num>
  <w:num w:numId="35">
    <w:abstractNumId w:val="50"/>
  </w:num>
  <w:num w:numId="36">
    <w:abstractNumId w:val="85"/>
  </w:num>
  <w:num w:numId="37">
    <w:abstractNumId w:val="78"/>
  </w:num>
  <w:num w:numId="38">
    <w:abstractNumId w:val="68"/>
  </w:num>
  <w:num w:numId="39">
    <w:abstractNumId w:val="33"/>
  </w:num>
  <w:num w:numId="40">
    <w:abstractNumId w:val="44"/>
  </w:num>
  <w:num w:numId="41">
    <w:abstractNumId w:val="57"/>
  </w:num>
  <w:num w:numId="42">
    <w:abstractNumId w:val="93"/>
  </w:num>
  <w:num w:numId="43">
    <w:abstractNumId w:val="82"/>
  </w:num>
  <w:num w:numId="44">
    <w:abstractNumId w:val="23"/>
  </w:num>
  <w:num w:numId="45">
    <w:abstractNumId w:val="67"/>
  </w:num>
  <w:num w:numId="46">
    <w:abstractNumId w:val="80"/>
  </w:num>
  <w:num w:numId="47">
    <w:abstractNumId w:val="69"/>
  </w:num>
  <w:num w:numId="48">
    <w:abstractNumId w:val="36"/>
  </w:num>
  <w:num w:numId="49">
    <w:abstractNumId w:val="40"/>
  </w:num>
  <w:num w:numId="50">
    <w:abstractNumId w:val="41"/>
  </w:num>
  <w:num w:numId="51">
    <w:abstractNumId w:val="86"/>
  </w:num>
  <w:num w:numId="52">
    <w:abstractNumId w:val="94"/>
  </w:num>
  <w:num w:numId="53">
    <w:abstractNumId w:val="95"/>
  </w:num>
  <w:num w:numId="54">
    <w:abstractNumId w:val="54"/>
  </w:num>
  <w:num w:numId="55">
    <w:abstractNumId w:val="20"/>
  </w:num>
  <w:num w:numId="56">
    <w:abstractNumId w:val="71"/>
  </w:num>
  <w:num w:numId="57">
    <w:abstractNumId w:val="72"/>
  </w:num>
  <w:num w:numId="58">
    <w:abstractNumId w:val="13"/>
  </w:num>
  <w:num w:numId="59">
    <w:abstractNumId w:val="30"/>
  </w:num>
  <w:num w:numId="60">
    <w:abstractNumId w:val="88"/>
  </w:num>
  <w:num w:numId="61">
    <w:abstractNumId w:val="25"/>
  </w:num>
  <w:num w:numId="62">
    <w:abstractNumId w:val="45"/>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 w:numId="65">
    <w:abstractNumId w:val="87"/>
  </w:num>
  <w:num w:numId="66">
    <w:abstractNumId w:val="28"/>
  </w:num>
  <w:num w:numId="67">
    <w:abstractNumId w:val="92"/>
  </w:num>
  <w:num w:numId="68">
    <w:abstractNumId w:val="48"/>
  </w:num>
  <w:num w:numId="69">
    <w:abstractNumId w:val="81"/>
  </w:num>
  <w:num w:numId="70">
    <w:abstractNumId w:val="97"/>
  </w:num>
  <w:num w:numId="71">
    <w:abstractNumId w:val="76"/>
  </w:num>
  <w:num w:numId="72">
    <w:abstractNumId w:val="83"/>
  </w:num>
  <w:num w:numId="73">
    <w:abstractNumId w:val="35"/>
  </w:num>
  <w:num w:numId="74">
    <w:abstractNumId w:val="19"/>
  </w:num>
  <w:num w:numId="75">
    <w:abstractNumId w:val="89"/>
  </w:num>
  <w:num w:numId="76">
    <w:abstractNumId w:val="74"/>
  </w:num>
  <w:num w:numId="77">
    <w:abstractNumId w:val="47"/>
  </w:num>
  <w:num w:numId="78">
    <w:abstractNumId w:val="91"/>
  </w:num>
  <w:num w:numId="79">
    <w:abstractNumId w:val="38"/>
  </w:num>
  <w:num w:numId="8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num>
  <w:num w:numId="85">
    <w:abstractNumId w:val="59"/>
  </w:num>
  <w:num w:numId="86">
    <w:abstractNumId w:val="51"/>
  </w:num>
  <w:num w:numId="87">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61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52E"/>
    <w:rsid w:val="00103671"/>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5128"/>
    <w:rsid w:val="002553B0"/>
    <w:rsid w:val="00255B93"/>
    <w:rsid w:val="00255D4C"/>
    <w:rsid w:val="00256693"/>
    <w:rsid w:val="00260254"/>
    <w:rsid w:val="0026058D"/>
    <w:rsid w:val="002619B2"/>
    <w:rsid w:val="00261A86"/>
    <w:rsid w:val="00261E88"/>
    <w:rsid w:val="002625B5"/>
    <w:rsid w:val="0026264E"/>
    <w:rsid w:val="00262780"/>
    <w:rsid w:val="00262F10"/>
    <w:rsid w:val="00263647"/>
    <w:rsid w:val="00263AA7"/>
    <w:rsid w:val="00264060"/>
    <w:rsid w:val="00265028"/>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12E"/>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EA"/>
    <w:rsid w:val="005007DC"/>
    <w:rsid w:val="00500E32"/>
    <w:rsid w:val="00500EA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10B1"/>
    <w:rsid w:val="006228B5"/>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2C7F"/>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7195"/>
    <w:rsid w:val="00A40CBB"/>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6D6"/>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52"/>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6.png"/><Relationship Id="rId39" Type="http://schemas.openxmlformats.org/officeDocument/2006/relationships/theme" Target="theme/theme1.xml"/><Relationship Id="rId21" Type="http://schemas.openxmlformats.org/officeDocument/2006/relationships/image" Target="media/image2.png"/><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od@wup.pl" TargetMode="External"/><Relationship Id="rId25" Type="http://schemas.openxmlformats.org/officeDocument/2006/relationships/image" Target="media/image5.png"/><Relationship Id="rId33" Type="http://schemas.openxmlformats.org/officeDocument/2006/relationships/hyperlink" Target="https://funduszeue.wzp.pl/poradniki_lista/zasady-komunikacji/"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apadotacji.gov.pl" TargetMode="External"/><Relationship Id="rId32" Type="http://schemas.openxmlformats.org/officeDocument/2006/relationships/hyperlink" Target="https://www.funduszeeuropejskie.gov.pl/strony/o-funduszach/fundusze-2021-2027/prawo-i-dokumenty/zasady-komunikacji-fe/" TargetMode="External"/><Relationship Id="rId37"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hyperlink" Target="http://www.mapadotacji.gov.pl" TargetMode="External"/><Relationship Id="rId30" Type="http://schemas.openxmlformats.org/officeDocument/2006/relationships/image" Target="media/image9.png"/><Relationship Id="rId35"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DD74A-6811-49FB-8E0D-D1D6E39A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62</Pages>
  <Words>22489</Words>
  <Characters>134940</Characters>
  <Application>Microsoft Office Word</Application>
  <DocSecurity>0</DocSecurity>
  <Lines>1124</Lines>
  <Paragraphs>314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157115</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Kulesza Sandra</cp:lastModifiedBy>
  <cp:revision>7</cp:revision>
  <cp:lastPrinted>2023-07-07T13:00:00Z</cp:lastPrinted>
  <dcterms:created xsi:type="dcterms:W3CDTF">2024-09-25T13:09:00Z</dcterms:created>
  <dcterms:modified xsi:type="dcterms:W3CDTF">2024-11-28T07:12:00Z</dcterms:modified>
</cp:coreProperties>
</file>